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6C1" w:rsidRPr="006263DB" w:rsidRDefault="00E546C1" w:rsidP="004A4AEE">
      <w:p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 xml:space="preserve">LESSON NOTE FOR WEEK </w:t>
      </w:r>
      <w:r w:rsidR="00720AA6">
        <w:rPr>
          <w:rFonts w:asciiTheme="minorHAnsi" w:eastAsia="Times New Roman" w:hAnsiTheme="minorHAnsi" w:cs="Arial"/>
          <w:sz w:val="22"/>
          <w:szCs w:val="22"/>
        </w:rPr>
        <w:t>5</w:t>
      </w:r>
      <w:r w:rsidRPr="006263DB">
        <w:rPr>
          <w:rFonts w:asciiTheme="minorHAnsi" w:eastAsia="Times New Roman" w:hAnsiTheme="minorHAnsi"/>
          <w:sz w:val="22"/>
          <w:szCs w:val="22"/>
        </w:rPr>
        <w:br/>
      </w:r>
      <w:r w:rsidRPr="006263DB">
        <w:rPr>
          <w:rFonts w:asciiTheme="minorHAnsi" w:eastAsia="Times New Roman" w:hAnsiTheme="minorHAnsi" w:cs="Arial"/>
          <w:sz w:val="22"/>
          <w:szCs w:val="22"/>
        </w:rPr>
        <w:t>TOPIC: WORLD POPULATION</w:t>
      </w:r>
    </w:p>
    <w:p w:rsidR="00E546C1" w:rsidRPr="006263DB" w:rsidRDefault="00E546C1" w:rsidP="004A4AEE">
      <w:p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 xml:space="preserve">SUB TOPIC: </w:t>
      </w:r>
      <w:r w:rsidRPr="006263DB">
        <w:rPr>
          <w:rStyle w:val="Strong"/>
          <w:rFonts w:asciiTheme="minorHAnsi" w:hAnsiTheme="minorHAnsi"/>
          <w:b w:val="0"/>
          <w:sz w:val="22"/>
          <w:szCs w:val="22"/>
        </w:rPr>
        <w:t>PROBLEMS OF RAPID POPULATION GROWTH</w:t>
      </w:r>
      <w:r w:rsidRPr="006263DB">
        <w:rPr>
          <w:rFonts w:asciiTheme="minorHAnsi" w:eastAsia="Times New Roman" w:hAnsiTheme="minorHAnsi"/>
          <w:sz w:val="22"/>
          <w:szCs w:val="22"/>
        </w:rPr>
        <w:br/>
      </w:r>
      <w:r w:rsidRPr="006263DB">
        <w:rPr>
          <w:rFonts w:asciiTheme="minorHAnsi" w:eastAsia="Times New Roman" w:hAnsiTheme="minorHAnsi" w:cs="Arial"/>
          <w:sz w:val="22"/>
          <w:szCs w:val="22"/>
        </w:rPr>
        <w:t>MAIN OBJECTIVES: By the end of this lesson, student should be able to</w:t>
      </w:r>
    </w:p>
    <w:p w:rsidR="00E546C1" w:rsidRPr="006263DB" w:rsidRDefault="00E546C1" w:rsidP="004A4AEE">
      <w:p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 xml:space="preserve">(a) </w:t>
      </w:r>
      <w:proofErr w:type="gramStart"/>
      <w:r w:rsidRPr="006263DB">
        <w:rPr>
          <w:rFonts w:asciiTheme="minorHAnsi" w:eastAsia="Times New Roman" w:hAnsiTheme="minorHAnsi" w:cs="Arial"/>
          <w:sz w:val="22"/>
          <w:szCs w:val="22"/>
        </w:rPr>
        <w:t>state</w:t>
      </w:r>
      <w:proofErr w:type="gramEnd"/>
      <w:r w:rsidRPr="006263DB">
        <w:rPr>
          <w:rFonts w:asciiTheme="minorHAnsi" w:eastAsia="Times New Roman" w:hAnsiTheme="minorHAnsi" w:cs="Arial"/>
          <w:sz w:val="22"/>
          <w:szCs w:val="22"/>
        </w:rPr>
        <w:t xml:space="preserve"> the factors affecting population growth</w:t>
      </w:r>
    </w:p>
    <w:p w:rsidR="00E546C1" w:rsidRPr="006263DB" w:rsidRDefault="00E546C1" w:rsidP="004A4AEE">
      <w:pPr>
        <w:spacing w:line="276" w:lineRule="auto"/>
        <w:rPr>
          <w:rFonts w:asciiTheme="minorHAnsi" w:eastAsia="Times New Roman" w:hAnsiTheme="minorHAnsi" w:cs="Arial"/>
          <w:sz w:val="22"/>
          <w:szCs w:val="22"/>
        </w:rPr>
      </w:pPr>
      <w:r w:rsidRPr="006263DB">
        <w:rPr>
          <w:rStyle w:val="Strong"/>
          <w:rFonts w:asciiTheme="minorHAnsi" w:eastAsia="Times New Roman" w:hAnsiTheme="minorHAnsi"/>
          <w:b w:val="0"/>
          <w:sz w:val="22"/>
          <w:szCs w:val="22"/>
        </w:rPr>
        <w:t xml:space="preserve">(b) </w:t>
      </w:r>
      <w:proofErr w:type="gramStart"/>
      <w:r w:rsidRPr="006263DB">
        <w:rPr>
          <w:rStyle w:val="Strong"/>
          <w:rFonts w:asciiTheme="minorHAnsi" w:eastAsia="Times New Roman" w:hAnsiTheme="minorHAnsi"/>
          <w:b w:val="0"/>
          <w:sz w:val="22"/>
          <w:szCs w:val="22"/>
        </w:rPr>
        <w:t>describe</w:t>
      </w:r>
      <w:proofErr w:type="gramEnd"/>
      <w:r w:rsidRPr="006263DB">
        <w:rPr>
          <w:rStyle w:val="Strong"/>
          <w:rFonts w:asciiTheme="minorHAnsi" w:eastAsia="Times New Roman" w:hAnsiTheme="minorHAnsi"/>
          <w:b w:val="0"/>
          <w:sz w:val="22"/>
          <w:szCs w:val="22"/>
        </w:rPr>
        <w:t xml:space="preserve"> the pattern of world population</w:t>
      </w:r>
    </w:p>
    <w:p w:rsidR="00E546C1" w:rsidRPr="006263DB" w:rsidRDefault="00E546C1" w:rsidP="004A4AEE">
      <w:pPr>
        <w:spacing w:line="276" w:lineRule="auto"/>
        <w:rPr>
          <w:rFonts w:asciiTheme="minorHAnsi" w:eastAsia="Times New Roman" w:hAnsiTheme="minorHAnsi"/>
          <w:sz w:val="22"/>
          <w:szCs w:val="22"/>
        </w:rPr>
      </w:pPr>
      <w:r w:rsidRPr="006263DB">
        <w:rPr>
          <w:rStyle w:val="Strong"/>
          <w:rFonts w:asciiTheme="minorHAnsi" w:eastAsia="Times New Roman" w:hAnsiTheme="minorHAnsi"/>
          <w:b w:val="0"/>
          <w:sz w:val="22"/>
          <w:szCs w:val="22"/>
        </w:rPr>
        <w:t xml:space="preserve">(c) </w:t>
      </w:r>
      <w:proofErr w:type="gramStart"/>
      <w:r w:rsidRPr="006263DB">
        <w:rPr>
          <w:rStyle w:val="Strong"/>
          <w:rFonts w:asciiTheme="minorHAnsi" w:eastAsia="Times New Roman" w:hAnsiTheme="minorHAnsi"/>
          <w:b w:val="0"/>
          <w:sz w:val="22"/>
          <w:szCs w:val="22"/>
        </w:rPr>
        <w:t>state</w:t>
      </w:r>
      <w:proofErr w:type="gramEnd"/>
      <w:r w:rsidRPr="006263DB">
        <w:rPr>
          <w:rStyle w:val="Strong"/>
          <w:rFonts w:asciiTheme="minorHAnsi" w:eastAsia="Times New Roman" w:hAnsiTheme="minorHAnsi"/>
          <w:b w:val="0"/>
          <w:sz w:val="22"/>
          <w:szCs w:val="22"/>
        </w:rPr>
        <w:t xml:space="preserve"> the problems of rapid population growth</w:t>
      </w:r>
    </w:p>
    <w:p w:rsidR="00E546C1" w:rsidRPr="006263DB" w:rsidRDefault="00E546C1" w:rsidP="004A4AEE">
      <w:pPr>
        <w:spacing w:line="276" w:lineRule="auto"/>
        <w:rPr>
          <w:rFonts w:asciiTheme="minorHAnsi" w:eastAsia="Times New Roman" w:hAnsiTheme="minorHAnsi"/>
          <w:sz w:val="22"/>
          <w:szCs w:val="22"/>
        </w:rPr>
      </w:pPr>
      <w:r w:rsidRPr="006263DB">
        <w:rPr>
          <w:rStyle w:val="Strong"/>
          <w:rFonts w:asciiTheme="minorHAnsi" w:eastAsia="Times New Roman" w:hAnsiTheme="minorHAnsi"/>
          <w:b w:val="0"/>
          <w:sz w:val="22"/>
          <w:szCs w:val="22"/>
        </w:rPr>
        <w:t xml:space="preserve">(d) </w:t>
      </w:r>
      <w:proofErr w:type="gramStart"/>
      <w:r w:rsidRPr="006263DB">
        <w:rPr>
          <w:rStyle w:val="Strong"/>
          <w:rFonts w:asciiTheme="minorHAnsi" w:eastAsia="Times New Roman" w:hAnsiTheme="minorHAnsi"/>
          <w:b w:val="0"/>
          <w:sz w:val="22"/>
          <w:szCs w:val="22"/>
        </w:rPr>
        <w:t>state</w:t>
      </w:r>
      <w:proofErr w:type="gramEnd"/>
      <w:r w:rsidRPr="006263DB">
        <w:rPr>
          <w:rStyle w:val="Strong"/>
          <w:rFonts w:asciiTheme="minorHAnsi" w:eastAsia="Times New Roman" w:hAnsiTheme="minorHAnsi"/>
          <w:b w:val="0"/>
          <w:sz w:val="22"/>
          <w:szCs w:val="22"/>
        </w:rPr>
        <w:t xml:space="preserve"> the advantages and disadvantages of low and high densities</w:t>
      </w:r>
    </w:p>
    <w:p w:rsidR="00E546C1" w:rsidRPr="006263DB" w:rsidRDefault="00257B27" w:rsidP="004A4AEE">
      <w:pPr>
        <w:spacing w:line="276" w:lineRule="auto"/>
        <w:rPr>
          <w:rFonts w:asciiTheme="minorHAnsi" w:hAnsiTheme="minorHAnsi" w:cs="Arial"/>
          <w:sz w:val="22"/>
          <w:szCs w:val="22"/>
        </w:rPr>
      </w:pPr>
      <w:r w:rsidRPr="006263DB">
        <w:rPr>
          <w:rFonts w:asciiTheme="minorHAnsi" w:hAnsiTheme="minorHAnsi" w:cs="Arial"/>
          <w:sz w:val="22"/>
          <w:szCs w:val="22"/>
        </w:rPr>
        <w:t> </w:t>
      </w:r>
    </w:p>
    <w:p w:rsidR="00E546C1" w:rsidRPr="006263DB" w:rsidRDefault="00E546C1" w:rsidP="004A4AEE">
      <w:pPr>
        <w:spacing w:line="276" w:lineRule="auto"/>
        <w:rPr>
          <w:rFonts w:asciiTheme="minorHAnsi" w:hAnsiTheme="minorHAnsi" w:cs="Arial"/>
          <w:sz w:val="22"/>
          <w:szCs w:val="22"/>
        </w:rPr>
      </w:pPr>
      <w:r w:rsidRPr="006263DB">
        <w:rPr>
          <w:rFonts w:asciiTheme="minorHAnsi" w:hAnsiTheme="minorHAnsi" w:cs="Arial"/>
          <w:sz w:val="22"/>
          <w:szCs w:val="22"/>
        </w:rPr>
        <w:t>STEP I</w:t>
      </w:r>
    </w:p>
    <w:p w:rsidR="00E546C1" w:rsidRPr="006263DB" w:rsidRDefault="00E546C1" w:rsidP="004A4AEE">
      <w:pPr>
        <w:spacing w:line="276" w:lineRule="auto"/>
        <w:rPr>
          <w:rFonts w:asciiTheme="minorHAnsi" w:hAnsiTheme="minorHAnsi" w:cs="Arial"/>
          <w:sz w:val="22"/>
          <w:szCs w:val="22"/>
        </w:rPr>
      </w:pPr>
      <w:r w:rsidRPr="006263DB">
        <w:rPr>
          <w:rFonts w:asciiTheme="minorHAnsi" w:hAnsiTheme="minorHAnsi"/>
          <w:bCs/>
          <w:sz w:val="22"/>
          <w:szCs w:val="22"/>
        </w:rPr>
        <w:t xml:space="preserve">FACTORS AFFECTING THE GROWTH OF </w:t>
      </w:r>
      <w:r w:rsidR="006263DB">
        <w:rPr>
          <w:rFonts w:asciiTheme="minorHAnsi" w:hAnsiTheme="minorHAnsi"/>
          <w:bCs/>
          <w:sz w:val="22"/>
          <w:szCs w:val="22"/>
        </w:rPr>
        <w:t xml:space="preserve">WORLD </w:t>
      </w:r>
      <w:r w:rsidRPr="006263DB">
        <w:rPr>
          <w:rFonts w:asciiTheme="minorHAnsi" w:hAnsiTheme="minorHAnsi"/>
          <w:bCs/>
          <w:sz w:val="22"/>
          <w:szCs w:val="22"/>
        </w:rPr>
        <w:t>POPULATION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Factors affecting the growth of population can be classified broadly into physical and human factors</w:t>
      </w:r>
    </w:p>
    <w:p w:rsidR="00E546C1" w:rsidRPr="00BC6074" w:rsidRDefault="00E546C1" w:rsidP="004A4AEE">
      <w:pPr>
        <w:spacing w:line="276" w:lineRule="auto"/>
        <w:rPr>
          <w:rFonts w:asciiTheme="minorHAnsi" w:hAnsiTheme="minorHAnsi"/>
          <w:b/>
          <w:sz w:val="22"/>
          <w:szCs w:val="22"/>
        </w:rPr>
      </w:pPr>
      <w:r w:rsidRPr="00BC6074">
        <w:rPr>
          <w:rFonts w:asciiTheme="minorHAnsi" w:hAnsiTheme="minorHAnsi"/>
          <w:b/>
          <w:sz w:val="22"/>
          <w:szCs w:val="22"/>
        </w:rPr>
        <w:t xml:space="preserve">(a) </w:t>
      </w:r>
      <w:r w:rsidRPr="00BC6074">
        <w:rPr>
          <w:rFonts w:asciiTheme="minorHAnsi" w:hAnsiTheme="minorHAnsi"/>
          <w:b/>
          <w:bCs/>
          <w:sz w:val="22"/>
          <w:szCs w:val="22"/>
        </w:rPr>
        <w:t>Physical factors</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w:t>
      </w:r>
      <w:proofErr w:type="spellStart"/>
      <w:r w:rsidRPr="006263DB">
        <w:rPr>
          <w:rFonts w:asciiTheme="minorHAnsi" w:hAnsiTheme="minorHAnsi"/>
          <w:sz w:val="22"/>
          <w:szCs w:val="22"/>
        </w:rPr>
        <w:t>i</w:t>
      </w:r>
      <w:proofErr w:type="spellEnd"/>
      <w:r w:rsidRPr="006263DB">
        <w:rPr>
          <w:rFonts w:asciiTheme="minorHAnsi" w:hAnsiTheme="minorHAnsi"/>
          <w:sz w:val="22"/>
          <w:szCs w:val="22"/>
        </w:rPr>
        <w:t xml:space="preserve">)            </w:t>
      </w:r>
      <w:r w:rsidRPr="006263DB">
        <w:rPr>
          <w:rFonts w:asciiTheme="minorHAnsi" w:hAnsiTheme="minorHAnsi"/>
          <w:i/>
          <w:iCs/>
          <w:sz w:val="22"/>
          <w:szCs w:val="22"/>
        </w:rPr>
        <w:t>Climate:</w:t>
      </w:r>
      <w:r w:rsidRPr="006263DB">
        <w:rPr>
          <w:rFonts w:asciiTheme="minorHAnsi" w:hAnsiTheme="minorHAnsi"/>
          <w:sz w:val="22"/>
          <w:szCs w:val="22"/>
        </w:rPr>
        <w:t xml:space="preserve"> areas with </w:t>
      </w:r>
      <w:proofErr w:type="spellStart"/>
      <w:r w:rsidRPr="006263DB">
        <w:rPr>
          <w:rFonts w:asciiTheme="minorHAnsi" w:hAnsiTheme="minorHAnsi"/>
          <w:sz w:val="22"/>
          <w:szCs w:val="22"/>
        </w:rPr>
        <w:t>favourable</w:t>
      </w:r>
      <w:proofErr w:type="spellEnd"/>
      <w:r w:rsidRPr="006263DB">
        <w:rPr>
          <w:rFonts w:asciiTheme="minorHAnsi" w:hAnsiTheme="minorHAnsi"/>
          <w:sz w:val="22"/>
          <w:szCs w:val="22"/>
        </w:rPr>
        <w:t xml:space="preserve"> climate like U.S.A, China etc do attract population wh</w:t>
      </w:r>
      <w:r w:rsidR="00E453C2">
        <w:rPr>
          <w:rFonts w:asciiTheme="minorHAnsi" w:hAnsiTheme="minorHAnsi"/>
          <w:sz w:val="22"/>
          <w:szCs w:val="22"/>
        </w:rPr>
        <w:t>i</w:t>
      </w:r>
      <w:r w:rsidRPr="006263DB">
        <w:rPr>
          <w:rFonts w:asciiTheme="minorHAnsi" w:hAnsiTheme="minorHAnsi"/>
          <w:sz w:val="22"/>
          <w:szCs w:val="22"/>
        </w:rPr>
        <w:t xml:space="preserve">le areas of </w:t>
      </w:r>
      <w:proofErr w:type="spellStart"/>
      <w:r w:rsidRPr="006263DB">
        <w:rPr>
          <w:rFonts w:asciiTheme="minorHAnsi" w:hAnsiTheme="minorHAnsi"/>
          <w:sz w:val="22"/>
          <w:szCs w:val="22"/>
        </w:rPr>
        <w:t>unfavourable</w:t>
      </w:r>
      <w:proofErr w:type="spellEnd"/>
      <w:r w:rsidRPr="006263DB">
        <w:rPr>
          <w:rFonts w:asciiTheme="minorHAnsi" w:hAnsiTheme="minorHAnsi"/>
          <w:sz w:val="22"/>
          <w:szCs w:val="22"/>
        </w:rPr>
        <w:t xml:space="preserve"> or harsh climate like desert and Polar Regions d not attract population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(ii)           </w:t>
      </w:r>
      <w:r w:rsidRPr="006263DB">
        <w:rPr>
          <w:rFonts w:asciiTheme="minorHAnsi" w:hAnsiTheme="minorHAnsi"/>
          <w:i/>
          <w:iCs/>
          <w:sz w:val="22"/>
          <w:szCs w:val="22"/>
        </w:rPr>
        <w:t>Availability of water</w:t>
      </w:r>
      <w:r w:rsidRPr="006263DB">
        <w:rPr>
          <w:rFonts w:asciiTheme="minorHAnsi" w:hAnsiTheme="minorHAnsi"/>
          <w:sz w:val="22"/>
          <w:szCs w:val="22"/>
        </w:rPr>
        <w:t>: areas where water is available, both human and agricultural purposes like U.S.A, India etc attracts he population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(iii)         </w:t>
      </w:r>
      <w:r w:rsidRPr="006263DB">
        <w:rPr>
          <w:rFonts w:asciiTheme="minorHAnsi" w:hAnsiTheme="minorHAnsi"/>
          <w:i/>
          <w:iCs/>
          <w:sz w:val="22"/>
          <w:szCs w:val="22"/>
        </w:rPr>
        <w:t>Relief</w:t>
      </w:r>
      <w:r w:rsidRPr="006263DB">
        <w:rPr>
          <w:rFonts w:asciiTheme="minorHAnsi" w:hAnsiTheme="minorHAnsi"/>
          <w:sz w:val="22"/>
          <w:szCs w:val="22"/>
        </w:rPr>
        <w:t xml:space="preserve">: lowlands and river valleys like Nile delta, India etc and lowland </w:t>
      </w:r>
      <w:proofErr w:type="spellStart"/>
      <w:r w:rsidRPr="006263DB">
        <w:rPr>
          <w:rFonts w:asciiTheme="minorHAnsi" w:hAnsiTheme="minorHAnsi"/>
          <w:sz w:val="22"/>
          <w:szCs w:val="22"/>
        </w:rPr>
        <w:t>plateaux</w:t>
      </w:r>
      <w:proofErr w:type="spellEnd"/>
      <w:r w:rsidRPr="006263DB">
        <w:rPr>
          <w:rFonts w:asciiTheme="minorHAnsi" w:hAnsiTheme="minorHAnsi"/>
          <w:sz w:val="22"/>
          <w:szCs w:val="22"/>
        </w:rPr>
        <w:t xml:space="preserve"> attracts population while high mountains and rugged hills like </w:t>
      </w:r>
      <w:proofErr w:type="spellStart"/>
      <w:r w:rsidRPr="006263DB">
        <w:rPr>
          <w:rFonts w:asciiTheme="minorHAnsi" w:hAnsiTheme="minorHAnsi"/>
          <w:sz w:val="22"/>
          <w:szCs w:val="22"/>
        </w:rPr>
        <w:t>rockies</w:t>
      </w:r>
      <w:proofErr w:type="spellEnd"/>
      <w:r w:rsidRPr="006263DB">
        <w:rPr>
          <w:rFonts w:asciiTheme="minorHAnsi" w:hAnsiTheme="minorHAnsi"/>
          <w:sz w:val="22"/>
          <w:szCs w:val="22"/>
        </w:rPr>
        <w:t xml:space="preserve">, </w:t>
      </w:r>
      <w:proofErr w:type="spellStart"/>
      <w:r w:rsidRPr="006263DB">
        <w:rPr>
          <w:rFonts w:asciiTheme="minorHAnsi" w:hAnsiTheme="minorHAnsi"/>
          <w:sz w:val="22"/>
          <w:szCs w:val="22"/>
        </w:rPr>
        <w:t>andes</w:t>
      </w:r>
      <w:proofErr w:type="spellEnd"/>
      <w:r w:rsidRPr="006263DB">
        <w:rPr>
          <w:rFonts w:asciiTheme="minorHAnsi" w:hAnsiTheme="minorHAnsi"/>
          <w:sz w:val="22"/>
          <w:szCs w:val="22"/>
        </w:rPr>
        <w:t xml:space="preserve"> etc repel population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(iv)         </w:t>
      </w:r>
      <w:r w:rsidRPr="006263DB">
        <w:rPr>
          <w:rFonts w:asciiTheme="minorHAnsi" w:hAnsiTheme="minorHAnsi"/>
          <w:i/>
          <w:iCs/>
          <w:sz w:val="22"/>
          <w:szCs w:val="22"/>
        </w:rPr>
        <w:t>Soil</w:t>
      </w:r>
      <w:r w:rsidRPr="006263DB">
        <w:rPr>
          <w:rFonts w:asciiTheme="minorHAnsi" w:hAnsiTheme="minorHAnsi"/>
          <w:sz w:val="22"/>
          <w:szCs w:val="22"/>
        </w:rPr>
        <w:t>: fertile soil tends to attracts population like Ganges of India, Java etc. While infertile soil like those in desert and Polar Regions do not</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(v)          </w:t>
      </w:r>
      <w:r w:rsidRPr="006263DB">
        <w:rPr>
          <w:rFonts w:asciiTheme="minorHAnsi" w:hAnsiTheme="minorHAnsi"/>
          <w:i/>
          <w:iCs/>
          <w:sz w:val="22"/>
          <w:szCs w:val="22"/>
        </w:rPr>
        <w:t>Presence of mineral resources</w:t>
      </w:r>
      <w:r w:rsidRPr="006263DB">
        <w:rPr>
          <w:rFonts w:asciiTheme="minorHAnsi" w:hAnsiTheme="minorHAnsi"/>
          <w:sz w:val="22"/>
          <w:szCs w:val="22"/>
        </w:rPr>
        <w:t>: the presence of mineral resources like coal, iron, petroleum etc does not attract population</w:t>
      </w:r>
    </w:p>
    <w:p w:rsidR="00E546C1" w:rsidRPr="00BC6074" w:rsidRDefault="00E546C1" w:rsidP="004A4AEE">
      <w:pPr>
        <w:spacing w:line="276" w:lineRule="auto"/>
        <w:rPr>
          <w:rFonts w:asciiTheme="minorHAnsi" w:hAnsiTheme="minorHAnsi"/>
          <w:b/>
          <w:sz w:val="22"/>
          <w:szCs w:val="22"/>
        </w:rPr>
      </w:pPr>
      <w:r w:rsidRPr="00BC6074">
        <w:rPr>
          <w:rFonts w:asciiTheme="minorHAnsi" w:hAnsiTheme="minorHAnsi"/>
          <w:b/>
          <w:sz w:val="22"/>
          <w:szCs w:val="22"/>
        </w:rPr>
        <w:t>(b)</w:t>
      </w:r>
      <w:r w:rsidR="00BC6074">
        <w:rPr>
          <w:rFonts w:asciiTheme="minorHAnsi" w:hAnsiTheme="minorHAnsi"/>
          <w:b/>
          <w:sz w:val="22"/>
          <w:szCs w:val="22"/>
        </w:rPr>
        <w:t xml:space="preserve"> </w:t>
      </w:r>
      <w:r w:rsidRPr="00BC6074">
        <w:rPr>
          <w:rFonts w:asciiTheme="minorHAnsi" w:hAnsiTheme="minorHAnsi"/>
          <w:b/>
          <w:bCs/>
          <w:sz w:val="22"/>
          <w:szCs w:val="22"/>
        </w:rPr>
        <w:t>Human factors</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w:t>
      </w:r>
      <w:proofErr w:type="spellStart"/>
      <w:r w:rsidRPr="006263DB">
        <w:rPr>
          <w:rFonts w:asciiTheme="minorHAnsi" w:hAnsiTheme="minorHAnsi"/>
          <w:sz w:val="22"/>
          <w:szCs w:val="22"/>
        </w:rPr>
        <w:t>i</w:t>
      </w:r>
      <w:proofErr w:type="spellEnd"/>
      <w:r w:rsidRPr="006263DB">
        <w:rPr>
          <w:rFonts w:asciiTheme="minorHAnsi" w:hAnsiTheme="minorHAnsi"/>
          <w:sz w:val="22"/>
          <w:szCs w:val="22"/>
        </w:rPr>
        <w:t xml:space="preserve">)            </w:t>
      </w:r>
      <w:r w:rsidRPr="006263DB">
        <w:rPr>
          <w:rFonts w:asciiTheme="minorHAnsi" w:hAnsiTheme="minorHAnsi"/>
          <w:i/>
          <w:iCs/>
          <w:sz w:val="22"/>
          <w:szCs w:val="22"/>
        </w:rPr>
        <w:t>Agriculture</w:t>
      </w:r>
      <w:r w:rsidRPr="006263DB">
        <w:rPr>
          <w:rFonts w:asciiTheme="minorHAnsi" w:hAnsiTheme="minorHAnsi"/>
          <w:sz w:val="22"/>
          <w:szCs w:val="22"/>
        </w:rPr>
        <w:t xml:space="preserve">: areas where agriculture is widely </w:t>
      </w:r>
      <w:r w:rsidR="00BC6074" w:rsidRPr="006263DB">
        <w:rPr>
          <w:rFonts w:asciiTheme="minorHAnsi" w:hAnsiTheme="minorHAnsi"/>
          <w:sz w:val="22"/>
          <w:szCs w:val="22"/>
        </w:rPr>
        <w:t>practiced</w:t>
      </w:r>
      <w:r w:rsidRPr="006263DB">
        <w:rPr>
          <w:rFonts w:asciiTheme="minorHAnsi" w:hAnsiTheme="minorHAnsi"/>
          <w:sz w:val="22"/>
          <w:szCs w:val="22"/>
        </w:rPr>
        <w:t xml:space="preserve"> like India, China and Java do not attract population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(ii)           </w:t>
      </w:r>
      <w:r w:rsidRPr="006263DB">
        <w:rPr>
          <w:rFonts w:asciiTheme="minorHAnsi" w:hAnsiTheme="minorHAnsi"/>
          <w:i/>
          <w:iCs/>
          <w:sz w:val="22"/>
          <w:szCs w:val="22"/>
        </w:rPr>
        <w:t>Religion belief</w:t>
      </w:r>
      <w:r w:rsidRPr="006263DB">
        <w:rPr>
          <w:rFonts w:asciiTheme="minorHAnsi" w:hAnsiTheme="minorHAnsi"/>
          <w:sz w:val="22"/>
          <w:szCs w:val="22"/>
        </w:rPr>
        <w:t xml:space="preserve">: The Islamic religion believes in polygamy and early marriages, and these promote high population concentration in an area where it is </w:t>
      </w:r>
      <w:r w:rsidR="00BC6074" w:rsidRPr="006263DB">
        <w:rPr>
          <w:rFonts w:asciiTheme="minorHAnsi" w:hAnsiTheme="minorHAnsi"/>
          <w:sz w:val="22"/>
          <w:szCs w:val="22"/>
        </w:rPr>
        <w:t>practiced</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(iii)          </w:t>
      </w:r>
      <w:r w:rsidRPr="006263DB">
        <w:rPr>
          <w:rFonts w:asciiTheme="minorHAnsi" w:hAnsiTheme="minorHAnsi"/>
          <w:i/>
          <w:iCs/>
          <w:sz w:val="22"/>
          <w:szCs w:val="22"/>
        </w:rPr>
        <w:t>Industry</w:t>
      </w:r>
      <w:r w:rsidRPr="006263DB">
        <w:rPr>
          <w:rFonts w:asciiTheme="minorHAnsi" w:hAnsiTheme="minorHAnsi"/>
          <w:sz w:val="22"/>
          <w:szCs w:val="22"/>
        </w:rPr>
        <w:t>: concentration of industries attract people because of job opportunity</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(iv)         </w:t>
      </w:r>
      <w:r w:rsidRPr="006263DB">
        <w:rPr>
          <w:rFonts w:asciiTheme="minorHAnsi" w:hAnsiTheme="minorHAnsi"/>
          <w:i/>
          <w:iCs/>
          <w:sz w:val="22"/>
          <w:szCs w:val="22"/>
        </w:rPr>
        <w:t>Immigration:</w:t>
      </w:r>
      <w:r w:rsidRPr="006263DB">
        <w:rPr>
          <w:rFonts w:asciiTheme="minorHAnsi" w:hAnsiTheme="minorHAnsi"/>
          <w:sz w:val="22"/>
          <w:szCs w:val="22"/>
        </w:rPr>
        <w:t xml:space="preserve"> the movement of people from one parts of the world to an area due to the availability of employment opportunities in these areas usually leads to high population concentration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(v)          </w:t>
      </w:r>
      <w:r w:rsidRPr="006263DB">
        <w:rPr>
          <w:rFonts w:asciiTheme="minorHAnsi" w:hAnsiTheme="minorHAnsi"/>
          <w:i/>
          <w:iCs/>
          <w:sz w:val="22"/>
          <w:szCs w:val="22"/>
        </w:rPr>
        <w:t>Transportation network</w:t>
      </w:r>
      <w:r w:rsidRPr="006263DB">
        <w:rPr>
          <w:rFonts w:asciiTheme="minorHAnsi" w:hAnsiTheme="minorHAnsi"/>
          <w:sz w:val="22"/>
          <w:szCs w:val="22"/>
        </w:rPr>
        <w:t>: the presence of good transportation network in an area promotes arid facilities migration to increase the population</w:t>
      </w:r>
    </w:p>
    <w:p w:rsidR="00E453C2" w:rsidRDefault="00E453C2" w:rsidP="004A4AEE">
      <w:pPr>
        <w:spacing w:line="276" w:lineRule="auto"/>
        <w:rPr>
          <w:rFonts w:asciiTheme="minorHAnsi" w:hAnsiTheme="minorHAnsi"/>
          <w:bCs/>
          <w:sz w:val="22"/>
          <w:szCs w:val="22"/>
        </w:rPr>
      </w:pPr>
    </w:p>
    <w:p w:rsidR="00DC1490" w:rsidRDefault="00DC1490" w:rsidP="004A4AEE">
      <w:pPr>
        <w:spacing w:line="276" w:lineRule="auto"/>
        <w:rPr>
          <w:rFonts w:asciiTheme="minorHAnsi" w:hAnsiTheme="minorHAnsi"/>
          <w:bCs/>
          <w:sz w:val="22"/>
          <w:szCs w:val="22"/>
        </w:rPr>
      </w:pPr>
      <w:r>
        <w:rPr>
          <w:rFonts w:asciiTheme="minorHAnsi" w:hAnsiTheme="minorHAnsi"/>
          <w:bCs/>
          <w:sz w:val="22"/>
          <w:szCs w:val="22"/>
        </w:rPr>
        <w:t>STEP II:</w:t>
      </w:r>
    </w:p>
    <w:p w:rsidR="00E546C1" w:rsidRPr="006263DB" w:rsidRDefault="00E453C2" w:rsidP="004A4AEE">
      <w:pPr>
        <w:spacing w:line="276" w:lineRule="auto"/>
        <w:rPr>
          <w:rFonts w:asciiTheme="minorHAnsi" w:hAnsiTheme="minorHAnsi"/>
          <w:sz w:val="22"/>
          <w:szCs w:val="22"/>
        </w:rPr>
      </w:pPr>
      <w:r w:rsidRPr="006263DB">
        <w:rPr>
          <w:rFonts w:asciiTheme="minorHAnsi" w:hAnsiTheme="minorHAnsi"/>
          <w:bCs/>
          <w:sz w:val="22"/>
          <w:szCs w:val="22"/>
        </w:rPr>
        <w:t>PATTERN OF WORLD POPULATION DISTRIBUTION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Pattern of world population distribution is distributed into three</w:t>
      </w:r>
    </w:p>
    <w:p w:rsidR="00E546C1" w:rsidRPr="006263DB" w:rsidRDefault="00751600" w:rsidP="004A4AEE">
      <w:pPr>
        <w:spacing w:line="276" w:lineRule="auto"/>
        <w:rPr>
          <w:rFonts w:asciiTheme="minorHAnsi" w:hAnsiTheme="minorHAnsi"/>
          <w:sz w:val="22"/>
          <w:szCs w:val="22"/>
        </w:rPr>
      </w:pPr>
      <w:r w:rsidRPr="00DC1490">
        <w:rPr>
          <w:rFonts w:asciiTheme="minorHAnsi" w:hAnsiTheme="minorHAnsi"/>
          <w:b/>
          <w:sz w:val="22"/>
          <w:szCs w:val="22"/>
        </w:rPr>
        <w:t xml:space="preserve">(A)          </w:t>
      </w:r>
      <w:r w:rsidR="00E546C1" w:rsidRPr="00DC1490">
        <w:rPr>
          <w:rFonts w:asciiTheme="minorHAnsi" w:hAnsiTheme="minorHAnsi"/>
          <w:b/>
          <w:bCs/>
          <w:sz w:val="22"/>
          <w:szCs w:val="22"/>
        </w:rPr>
        <w:t xml:space="preserve">The </w:t>
      </w:r>
      <w:r w:rsidRPr="00DC1490">
        <w:rPr>
          <w:rFonts w:asciiTheme="minorHAnsi" w:hAnsiTheme="minorHAnsi"/>
          <w:b/>
          <w:bCs/>
          <w:sz w:val="22"/>
          <w:szCs w:val="22"/>
        </w:rPr>
        <w:t>Very Densely Populated Parts of the World</w:t>
      </w:r>
      <w:r w:rsidRPr="00DC1490">
        <w:rPr>
          <w:rFonts w:asciiTheme="minorHAnsi" w:hAnsiTheme="minorHAnsi"/>
          <w:b/>
          <w:sz w:val="22"/>
          <w:szCs w:val="22"/>
        </w:rPr>
        <w:t>:</w:t>
      </w:r>
      <w:r w:rsidRPr="006263DB">
        <w:rPr>
          <w:rFonts w:asciiTheme="minorHAnsi" w:hAnsiTheme="minorHAnsi"/>
          <w:sz w:val="22"/>
          <w:szCs w:val="22"/>
        </w:rPr>
        <w:t xml:space="preserve"> </w:t>
      </w:r>
      <w:r w:rsidR="00E546C1" w:rsidRPr="006263DB">
        <w:rPr>
          <w:rFonts w:asciiTheme="minorHAnsi" w:hAnsiTheme="minorHAnsi"/>
          <w:sz w:val="22"/>
          <w:szCs w:val="22"/>
        </w:rPr>
        <w:t>the most densely populated areas of the world include</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w:t>
      </w:r>
      <w:proofErr w:type="spellStart"/>
      <w:r w:rsidRPr="006263DB">
        <w:rPr>
          <w:rFonts w:asciiTheme="minorHAnsi" w:hAnsiTheme="minorHAnsi"/>
          <w:sz w:val="22"/>
          <w:szCs w:val="22"/>
        </w:rPr>
        <w:t>i</w:t>
      </w:r>
      <w:proofErr w:type="spellEnd"/>
      <w:r w:rsidRPr="006263DB">
        <w:rPr>
          <w:rFonts w:asciiTheme="minorHAnsi" w:hAnsiTheme="minorHAnsi"/>
          <w:sz w:val="22"/>
          <w:szCs w:val="22"/>
        </w:rPr>
        <w:t xml:space="preserve">)            </w:t>
      </w:r>
      <w:r w:rsidRPr="006263DB">
        <w:rPr>
          <w:rFonts w:asciiTheme="minorHAnsi" w:hAnsiTheme="minorHAnsi"/>
          <w:i/>
          <w:iCs/>
          <w:sz w:val="22"/>
          <w:szCs w:val="22"/>
        </w:rPr>
        <w:t>Industrial North</w:t>
      </w:r>
      <w:r w:rsidRPr="006263DB">
        <w:rPr>
          <w:rFonts w:asciiTheme="minorHAnsi" w:hAnsiTheme="minorHAnsi"/>
          <w:sz w:val="22"/>
          <w:szCs w:val="22"/>
        </w:rPr>
        <w:t xml:space="preserve"> – West Europe: this include countries like Great Britain, France, German, Denmark, Belgium. These areas are highly industrialized due to the presence of coal and iron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(ii)           </w:t>
      </w:r>
      <w:r w:rsidRPr="006263DB">
        <w:rPr>
          <w:rFonts w:asciiTheme="minorHAnsi" w:hAnsiTheme="minorHAnsi"/>
          <w:i/>
          <w:iCs/>
          <w:sz w:val="22"/>
          <w:szCs w:val="22"/>
        </w:rPr>
        <w:t>Industrial North</w:t>
      </w:r>
      <w:r w:rsidRPr="006263DB">
        <w:rPr>
          <w:rFonts w:asciiTheme="minorHAnsi" w:hAnsiTheme="minorHAnsi"/>
          <w:sz w:val="22"/>
          <w:szCs w:val="22"/>
        </w:rPr>
        <w:t xml:space="preserve"> – Eastern U.S.A: this is the great industrial belt of the United States and Canada stretching from the shore of the Great lakes though Pittsburg to New York which is very rich in Coal and iron</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(iii)          </w:t>
      </w:r>
      <w:r w:rsidRPr="006263DB">
        <w:rPr>
          <w:rFonts w:asciiTheme="minorHAnsi" w:hAnsiTheme="minorHAnsi"/>
          <w:i/>
          <w:iCs/>
          <w:sz w:val="22"/>
          <w:szCs w:val="22"/>
        </w:rPr>
        <w:t>Agricultural Monsoon Asia</w:t>
      </w:r>
      <w:r w:rsidRPr="006263DB">
        <w:rPr>
          <w:rFonts w:asciiTheme="minorHAnsi" w:hAnsiTheme="minorHAnsi"/>
          <w:sz w:val="22"/>
          <w:szCs w:val="22"/>
        </w:rPr>
        <w:t>: This includes populous countries like China, India, Japan, Pakis</w:t>
      </w:r>
      <w:r w:rsidR="00DC1490">
        <w:rPr>
          <w:rFonts w:asciiTheme="minorHAnsi" w:hAnsiTheme="minorHAnsi"/>
          <w:sz w:val="22"/>
          <w:szCs w:val="22"/>
        </w:rPr>
        <w:t>tan, Indonesia etc. This area is the</w:t>
      </w:r>
      <w:r w:rsidRPr="006263DB">
        <w:rPr>
          <w:rFonts w:asciiTheme="minorHAnsi" w:hAnsiTheme="minorHAnsi"/>
          <w:sz w:val="22"/>
          <w:szCs w:val="22"/>
        </w:rPr>
        <w:t xml:space="preserve"> largest population concentration of the world, known for fertile soils, warm climate and abundant rainfall which promote agriculture.</w:t>
      </w:r>
    </w:p>
    <w:p w:rsidR="00E546C1" w:rsidRPr="006263DB" w:rsidRDefault="00E546C1" w:rsidP="004A4AEE">
      <w:pPr>
        <w:spacing w:line="276" w:lineRule="auto"/>
        <w:rPr>
          <w:rFonts w:asciiTheme="minorHAnsi" w:hAnsiTheme="minorHAnsi"/>
          <w:sz w:val="22"/>
          <w:szCs w:val="22"/>
        </w:rPr>
      </w:pPr>
      <w:r w:rsidRPr="006263DB">
        <w:rPr>
          <w:rFonts w:asciiTheme="minorHAnsi" w:hAnsiTheme="minorHAnsi"/>
          <w:sz w:val="22"/>
          <w:szCs w:val="22"/>
        </w:rPr>
        <w:t xml:space="preserve">(iv)         </w:t>
      </w:r>
      <w:r w:rsidRPr="006263DB">
        <w:rPr>
          <w:rFonts w:asciiTheme="minorHAnsi" w:hAnsiTheme="minorHAnsi"/>
          <w:i/>
          <w:iCs/>
          <w:sz w:val="22"/>
          <w:szCs w:val="22"/>
        </w:rPr>
        <w:t>The Nile Valley and Delta</w:t>
      </w:r>
      <w:r w:rsidRPr="006263DB">
        <w:rPr>
          <w:rFonts w:asciiTheme="minorHAnsi" w:hAnsiTheme="minorHAnsi"/>
          <w:sz w:val="22"/>
          <w:szCs w:val="22"/>
        </w:rPr>
        <w:t xml:space="preserve">: This essentially </w:t>
      </w:r>
      <w:proofErr w:type="spellStart"/>
      <w:r w:rsidRPr="006263DB">
        <w:rPr>
          <w:rFonts w:asciiTheme="minorHAnsi" w:hAnsiTheme="minorHAnsi"/>
          <w:sz w:val="22"/>
          <w:szCs w:val="22"/>
        </w:rPr>
        <w:t>Eygpt</w:t>
      </w:r>
      <w:proofErr w:type="spellEnd"/>
      <w:r w:rsidRPr="006263DB">
        <w:rPr>
          <w:rFonts w:asciiTheme="minorHAnsi" w:hAnsiTheme="minorHAnsi"/>
          <w:sz w:val="22"/>
          <w:szCs w:val="22"/>
        </w:rPr>
        <w:t xml:space="preserve">. It is an area within the </w:t>
      </w:r>
      <w:proofErr w:type="spellStart"/>
      <w:proofErr w:type="gramStart"/>
      <w:r w:rsidRPr="006263DB">
        <w:rPr>
          <w:rFonts w:asciiTheme="minorHAnsi" w:hAnsiTheme="minorHAnsi"/>
          <w:sz w:val="22"/>
          <w:szCs w:val="22"/>
        </w:rPr>
        <w:t>sahara</w:t>
      </w:r>
      <w:proofErr w:type="spellEnd"/>
      <w:proofErr w:type="gramEnd"/>
      <w:r w:rsidRPr="006263DB">
        <w:rPr>
          <w:rFonts w:asciiTheme="minorHAnsi" w:hAnsiTheme="minorHAnsi"/>
          <w:sz w:val="22"/>
          <w:szCs w:val="22"/>
        </w:rPr>
        <w:t xml:space="preserve"> desert which through irrigation has converted a desert into an area of high agricultural activities and consequently high population</w:t>
      </w:r>
    </w:p>
    <w:p w:rsidR="00E546C1" w:rsidRPr="00751600" w:rsidRDefault="00751600" w:rsidP="004A4AEE">
      <w:pPr>
        <w:spacing w:line="276" w:lineRule="auto"/>
        <w:rPr>
          <w:rFonts w:asciiTheme="minorHAnsi" w:hAnsiTheme="minorHAnsi"/>
          <w:b/>
          <w:sz w:val="22"/>
          <w:szCs w:val="22"/>
        </w:rPr>
      </w:pPr>
      <w:r w:rsidRPr="00751600">
        <w:rPr>
          <w:rFonts w:asciiTheme="minorHAnsi" w:hAnsiTheme="minorHAnsi"/>
          <w:b/>
          <w:sz w:val="22"/>
          <w:szCs w:val="22"/>
        </w:rPr>
        <w:t xml:space="preserve">(B)         </w:t>
      </w:r>
      <w:r w:rsidR="00E546C1" w:rsidRPr="00751600">
        <w:rPr>
          <w:rFonts w:asciiTheme="minorHAnsi" w:hAnsiTheme="minorHAnsi"/>
          <w:b/>
          <w:bCs/>
          <w:sz w:val="22"/>
          <w:szCs w:val="22"/>
        </w:rPr>
        <w:t xml:space="preserve">The </w:t>
      </w:r>
      <w:r w:rsidRPr="00751600">
        <w:rPr>
          <w:rFonts w:asciiTheme="minorHAnsi" w:hAnsiTheme="minorHAnsi"/>
          <w:b/>
          <w:bCs/>
          <w:sz w:val="22"/>
          <w:szCs w:val="22"/>
        </w:rPr>
        <w:t xml:space="preserve">Moderately Populated Parts of the World: </w:t>
      </w:r>
      <w:r w:rsidR="00E546C1" w:rsidRPr="00751600">
        <w:rPr>
          <w:rFonts w:asciiTheme="minorHAnsi" w:hAnsiTheme="minorHAnsi"/>
          <w:sz w:val="22"/>
          <w:szCs w:val="22"/>
        </w:rPr>
        <w:t xml:space="preserve">These </w:t>
      </w:r>
      <w:r w:rsidRPr="00751600">
        <w:rPr>
          <w:rFonts w:asciiTheme="minorHAnsi" w:hAnsiTheme="minorHAnsi"/>
          <w:sz w:val="22"/>
          <w:szCs w:val="22"/>
        </w:rPr>
        <w:t>Include</w:t>
      </w:r>
      <w:r>
        <w:rPr>
          <w:rFonts w:asciiTheme="minorHAnsi" w:hAnsiTheme="minorHAnsi"/>
          <w:sz w:val="22"/>
          <w:szCs w:val="22"/>
        </w:rPr>
        <w:t>:</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w:t>
      </w:r>
      <w:proofErr w:type="spellStart"/>
      <w:r>
        <w:rPr>
          <w:rFonts w:asciiTheme="minorHAnsi" w:hAnsiTheme="minorHAnsi"/>
          <w:sz w:val="22"/>
          <w:szCs w:val="22"/>
        </w:rPr>
        <w:t>i</w:t>
      </w:r>
      <w:proofErr w:type="spellEnd"/>
      <w:r>
        <w:rPr>
          <w:rFonts w:asciiTheme="minorHAnsi" w:hAnsiTheme="minorHAnsi"/>
          <w:sz w:val="22"/>
          <w:szCs w:val="22"/>
        </w:rPr>
        <w:t>)</w:t>
      </w:r>
      <w:r>
        <w:rPr>
          <w:rFonts w:asciiTheme="minorHAnsi" w:hAnsiTheme="minorHAnsi"/>
          <w:sz w:val="22"/>
          <w:szCs w:val="22"/>
        </w:rPr>
        <w:tab/>
      </w:r>
      <w:r w:rsidR="00E546C1" w:rsidRPr="006263DB">
        <w:rPr>
          <w:rFonts w:asciiTheme="minorHAnsi" w:hAnsiTheme="minorHAnsi"/>
          <w:sz w:val="22"/>
          <w:szCs w:val="22"/>
        </w:rPr>
        <w:t>Areas of cool temperate forest Europe, Canada and Asia.</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(ii)</w:t>
      </w:r>
      <w:r>
        <w:rPr>
          <w:rFonts w:asciiTheme="minorHAnsi" w:hAnsiTheme="minorHAnsi"/>
          <w:sz w:val="22"/>
          <w:szCs w:val="22"/>
        </w:rPr>
        <w:tab/>
      </w:r>
      <w:r w:rsidR="00E546C1" w:rsidRPr="006263DB">
        <w:rPr>
          <w:rFonts w:asciiTheme="minorHAnsi" w:hAnsiTheme="minorHAnsi"/>
          <w:sz w:val="22"/>
          <w:szCs w:val="22"/>
        </w:rPr>
        <w:t>The temperate and tropical glass land of Southern continents</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lastRenderedPageBreak/>
        <w:t>(iii)</w:t>
      </w:r>
      <w:r>
        <w:rPr>
          <w:rFonts w:asciiTheme="minorHAnsi" w:hAnsiTheme="minorHAnsi"/>
          <w:sz w:val="22"/>
          <w:szCs w:val="22"/>
        </w:rPr>
        <w:tab/>
      </w:r>
      <w:r w:rsidR="00E546C1" w:rsidRPr="006263DB">
        <w:rPr>
          <w:rFonts w:asciiTheme="minorHAnsi" w:hAnsiTheme="minorHAnsi"/>
          <w:sz w:val="22"/>
          <w:szCs w:val="22"/>
        </w:rPr>
        <w:t>Agricultural U.S.A</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(iv)</w:t>
      </w:r>
      <w:r>
        <w:rPr>
          <w:rFonts w:asciiTheme="minorHAnsi" w:hAnsiTheme="minorHAnsi"/>
          <w:sz w:val="22"/>
          <w:szCs w:val="22"/>
        </w:rPr>
        <w:tab/>
      </w:r>
      <w:r w:rsidR="00E546C1" w:rsidRPr="006263DB">
        <w:rPr>
          <w:rFonts w:asciiTheme="minorHAnsi" w:hAnsiTheme="minorHAnsi"/>
          <w:sz w:val="22"/>
          <w:szCs w:val="22"/>
        </w:rPr>
        <w:t>Mediterranean Europe</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(v)</w:t>
      </w:r>
      <w:r>
        <w:rPr>
          <w:rFonts w:asciiTheme="minorHAnsi" w:hAnsiTheme="minorHAnsi"/>
          <w:sz w:val="22"/>
          <w:szCs w:val="22"/>
        </w:rPr>
        <w:tab/>
      </w:r>
      <w:r w:rsidR="00E546C1" w:rsidRPr="006263DB">
        <w:rPr>
          <w:rFonts w:asciiTheme="minorHAnsi" w:hAnsiTheme="minorHAnsi"/>
          <w:sz w:val="22"/>
          <w:szCs w:val="22"/>
        </w:rPr>
        <w:t>Africa</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 xml:space="preserve">(vi) </w:t>
      </w:r>
      <w:r>
        <w:rPr>
          <w:rFonts w:asciiTheme="minorHAnsi" w:hAnsiTheme="minorHAnsi"/>
          <w:sz w:val="22"/>
          <w:szCs w:val="22"/>
        </w:rPr>
        <w:tab/>
      </w:r>
      <w:r w:rsidR="00E546C1" w:rsidRPr="006263DB">
        <w:rPr>
          <w:rFonts w:asciiTheme="minorHAnsi" w:hAnsiTheme="minorHAnsi"/>
          <w:sz w:val="22"/>
          <w:szCs w:val="22"/>
        </w:rPr>
        <w:t>Most part of South Asia</w:t>
      </w:r>
    </w:p>
    <w:p w:rsidR="00E546C1" w:rsidRPr="00751600" w:rsidRDefault="00751600" w:rsidP="004A4AEE">
      <w:pPr>
        <w:spacing w:line="276" w:lineRule="auto"/>
        <w:rPr>
          <w:rFonts w:asciiTheme="minorHAnsi" w:hAnsiTheme="minorHAnsi"/>
          <w:sz w:val="22"/>
          <w:szCs w:val="22"/>
        </w:rPr>
      </w:pPr>
      <w:r w:rsidRPr="00751600">
        <w:rPr>
          <w:rFonts w:asciiTheme="minorHAnsi" w:hAnsiTheme="minorHAnsi"/>
          <w:b/>
          <w:sz w:val="22"/>
          <w:szCs w:val="22"/>
        </w:rPr>
        <w:t>(C)</w:t>
      </w:r>
      <w:r w:rsidRPr="00751600">
        <w:rPr>
          <w:rFonts w:asciiTheme="minorHAnsi" w:hAnsiTheme="minorHAnsi"/>
          <w:b/>
          <w:sz w:val="22"/>
          <w:szCs w:val="22"/>
        </w:rPr>
        <w:tab/>
      </w:r>
      <w:r w:rsidR="00E546C1" w:rsidRPr="00751600">
        <w:rPr>
          <w:rFonts w:asciiTheme="minorHAnsi" w:hAnsiTheme="minorHAnsi"/>
          <w:b/>
          <w:sz w:val="22"/>
          <w:szCs w:val="22"/>
        </w:rPr>
        <w:t xml:space="preserve">The </w:t>
      </w:r>
      <w:r w:rsidRPr="00751600">
        <w:rPr>
          <w:rFonts w:asciiTheme="minorHAnsi" w:hAnsiTheme="minorHAnsi"/>
          <w:b/>
          <w:sz w:val="22"/>
          <w:szCs w:val="22"/>
        </w:rPr>
        <w:t>Sparsely Populated Pa</w:t>
      </w:r>
      <w:r>
        <w:rPr>
          <w:rFonts w:asciiTheme="minorHAnsi" w:hAnsiTheme="minorHAnsi"/>
          <w:b/>
          <w:sz w:val="22"/>
          <w:szCs w:val="22"/>
        </w:rPr>
        <w:t>rt of t</w:t>
      </w:r>
      <w:r w:rsidRPr="00751600">
        <w:rPr>
          <w:rFonts w:asciiTheme="minorHAnsi" w:hAnsiTheme="minorHAnsi"/>
          <w:b/>
          <w:sz w:val="22"/>
          <w:szCs w:val="22"/>
        </w:rPr>
        <w:t>he World:</w:t>
      </w:r>
      <w:r>
        <w:rPr>
          <w:rFonts w:asciiTheme="minorHAnsi" w:hAnsiTheme="minorHAnsi"/>
          <w:b/>
          <w:sz w:val="22"/>
          <w:szCs w:val="22"/>
        </w:rPr>
        <w:t xml:space="preserve"> </w:t>
      </w:r>
      <w:r w:rsidRPr="006263DB">
        <w:rPr>
          <w:rFonts w:asciiTheme="minorHAnsi" w:hAnsiTheme="minorHAnsi"/>
          <w:sz w:val="22"/>
          <w:szCs w:val="22"/>
        </w:rPr>
        <w:t xml:space="preserve">The </w:t>
      </w:r>
      <w:r>
        <w:rPr>
          <w:rFonts w:asciiTheme="minorHAnsi" w:hAnsiTheme="minorHAnsi"/>
          <w:sz w:val="22"/>
          <w:szCs w:val="22"/>
        </w:rPr>
        <w:t>very sparsely p</w:t>
      </w:r>
      <w:r w:rsidRPr="006263DB">
        <w:rPr>
          <w:rFonts w:asciiTheme="minorHAnsi" w:hAnsiTheme="minorHAnsi"/>
          <w:sz w:val="22"/>
          <w:szCs w:val="22"/>
        </w:rPr>
        <w:t>opula</w:t>
      </w:r>
      <w:r>
        <w:rPr>
          <w:rFonts w:asciiTheme="minorHAnsi" w:hAnsiTheme="minorHAnsi"/>
          <w:sz w:val="22"/>
          <w:szCs w:val="22"/>
        </w:rPr>
        <w:t>ted p</w:t>
      </w:r>
      <w:r w:rsidRPr="006263DB">
        <w:rPr>
          <w:rFonts w:asciiTheme="minorHAnsi" w:hAnsiTheme="minorHAnsi"/>
          <w:sz w:val="22"/>
          <w:szCs w:val="22"/>
        </w:rPr>
        <w:t>a</w:t>
      </w:r>
      <w:r>
        <w:rPr>
          <w:rFonts w:asciiTheme="minorHAnsi" w:hAnsiTheme="minorHAnsi"/>
          <w:sz w:val="22"/>
          <w:szCs w:val="22"/>
        </w:rPr>
        <w:t>rt of the w</w:t>
      </w:r>
      <w:r w:rsidRPr="006263DB">
        <w:rPr>
          <w:rFonts w:asciiTheme="minorHAnsi" w:hAnsiTheme="minorHAnsi"/>
          <w:sz w:val="22"/>
          <w:szCs w:val="22"/>
        </w:rPr>
        <w:t>orld Includ</w:t>
      </w:r>
      <w:r>
        <w:rPr>
          <w:rFonts w:asciiTheme="minorHAnsi" w:hAnsiTheme="minorHAnsi"/>
          <w:sz w:val="22"/>
          <w:szCs w:val="22"/>
        </w:rPr>
        <w:t>e:</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w:t>
      </w:r>
      <w:proofErr w:type="spellStart"/>
      <w:r>
        <w:rPr>
          <w:rFonts w:asciiTheme="minorHAnsi" w:hAnsiTheme="minorHAnsi"/>
          <w:sz w:val="22"/>
          <w:szCs w:val="22"/>
        </w:rPr>
        <w:t>i</w:t>
      </w:r>
      <w:proofErr w:type="spellEnd"/>
      <w:r>
        <w:rPr>
          <w:rFonts w:asciiTheme="minorHAnsi" w:hAnsiTheme="minorHAnsi"/>
          <w:sz w:val="22"/>
          <w:szCs w:val="22"/>
        </w:rPr>
        <w:t>)</w:t>
      </w:r>
      <w:r>
        <w:rPr>
          <w:rFonts w:asciiTheme="minorHAnsi" w:hAnsiTheme="minorHAnsi"/>
          <w:sz w:val="22"/>
          <w:szCs w:val="22"/>
        </w:rPr>
        <w:tab/>
      </w:r>
      <w:r w:rsidR="00E546C1" w:rsidRPr="006263DB">
        <w:rPr>
          <w:rFonts w:asciiTheme="minorHAnsi" w:hAnsiTheme="minorHAnsi"/>
          <w:sz w:val="22"/>
          <w:szCs w:val="22"/>
        </w:rPr>
        <w:t xml:space="preserve">The cold polar lands of arctic and </w:t>
      </w:r>
      <w:proofErr w:type="spellStart"/>
      <w:r w:rsidR="00E546C1" w:rsidRPr="006263DB">
        <w:rPr>
          <w:rFonts w:asciiTheme="minorHAnsi" w:hAnsiTheme="minorHAnsi"/>
          <w:sz w:val="22"/>
          <w:szCs w:val="22"/>
        </w:rPr>
        <w:t>Antantica</w:t>
      </w:r>
      <w:proofErr w:type="spellEnd"/>
      <w:r w:rsidR="00E546C1" w:rsidRPr="006263DB">
        <w:rPr>
          <w:rFonts w:asciiTheme="minorHAnsi" w:hAnsiTheme="minorHAnsi"/>
          <w:sz w:val="22"/>
          <w:szCs w:val="22"/>
        </w:rPr>
        <w:t xml:space="preserve"> which are inhabited due to cold weather</w:t>
      </w:r>
    </w:p>
    <w:p w:rsidR="00E546C1" w:rsidRPr="006263DB" w:rsidRDefault="00751600" w:rsidP="004A4AEE">
      <w:pPr>
        <w:spacing w:line="276" w:lineRule="auto"/>
        <w:rPr>
          <w:rFonts w:asciiTheme="minorHAnsi" w:hAnsiTheme="minorHAnsi"/>
          <w:sz w:val="22"/>
          <w:szCs w:val="22"/>
        </w:rPr>
      </w:pPr>
      <w:r>
        <w:rPr>
          <w:rFonts w:asciiTheme="minorHAnsi" w:hAnsiTheme="minorHAnsi"/>
          <w:sz w:val="22"/>
          <w:szCs w:val="22"/>
        </w:rPr>
        <w:t xml:space="preserve">(ii) </w:t>
      </w:r>
      <w:r>
        <w:rPr>
          <w:rFonts w:asciiTheme="minorHAnsi" w:hAnsiTheme="minorHAnsi"/>
          <w:sz w:val="22"/>
          <w:szCs w:val="22"/>
        </w:rPr>
        <w:tab/>
      </w:r>
      <w:r w:rsidR="00E546C1" w:rsidRPr="006263DB">
        <w:rPr>
          <w:rFonts w:asciiTheme="minorHAnsi" w:hAnsiTheme="minorHAnsi"/>
          <w:sz w:val="22"/>
          <w:szCs w:val="22"/>
        </w:rPr>
        <w:t>The Canadian and Eurasian tundra and Greenland also due to cold weather</w:t>
      </w:r>
    </w:p>
    <w:p w:rsidR="00E546C1" w:rsidRPr="006263DB" w:rsidRDefault="00751600" w:rsidP="004A4AEE">
      <w:pPr>
        <w:spacing w:line="276" w:lineRule="auto"/>
        <w:ind w:left="510" w:hanging="510"/>
        <w:rPr>
          <w:rFonts w:asciiTheme="minorHAnsi" w:hAnsiTheme="minorHAnsi"/>
          <w:sz w:val="22"/>
          <w:szCs w:val="22"/>
        </w:rPr>
      </w:pPr>
      <w:r>
        <w:rPr>
          <w:rFonts w:asciiTheme="minorHAnsi" w:hAnsiTheme="minorHAnsi"/>
          <w:sz w:val="22"/>
          <w:szCs w:val="22"/>
        </w:rPr>
        <w:t>(iii)</w:t>
      </w:r>
      <w:r>
        <w:rPr>
          <w:rFonts w:asciiTheme="minorHAnsi" w:hAnsiTheme="minorHAnsi"/>
          <w:sz w:val="22"/>
          <w:szCs w:val="22"/>
        </w:rPr>
        <w:tab/>
      </w:r>
      <w:r w:rsidR="00E546C1" w:rsidRPr="006263DB">
        <w:rPr>
          <w:rFonts w:asciiTheme="minorHAnsi" w:hAnsiTheme="minorHAnsi"/>
          <w:sz w:val="22"/>
          <w:szCs w:val="22"/>
        </w:rPr>
        <w:t xml:space="preserve">The hot deserts of the world like Kalahari, the Atacama, </w:t>
      </w:r>
      <w:proofErr w:type="gramStart"/>
      <w:r w:rsidR="00E546C1" w:rsidRPr="006263DB">
        <w:rPr>
          <w:rFonts w:asciiTheme="minorHAnsi" w:hAnsiTheme="minorHAnsi"/>
          <w:sz w:val="22"/>
          <w:szCs w:val="22"/>
        </w:rPr>
        <w:t>the</w:t>
      </w:r>
      <w:proofErr w:type="gramEnd"/>
      <w:r w:rsidR="00E546C1" w:rsidRPr="006263DB">
        <w:rPr>
          <w:rFonts w:asciiTheme="minorHAnsi" w:hAnsiTheme="minorHAnsi"/>
          <w:sz w:val="22"/>
          <w:szCs w:val="22"/>
        </w:rPr>
        <w:t xml:space="preserve"> Sahara etc. Due to the hot weather and dryness no rainfall</w:t>
      </w:r>
    </w:p>
    <w:p w:rsidR="00E546C1" w:rsidRPr="006263DB" w:rsidRDefault="001A0859" w:rsidP="004A4AEE">
      <w:pPr>
        <w:spacing w:line="276" w:lineRule="auto"/>
        <w:ind w:left="510" w:hanging="510"/>
        <w:rPr>
          <w:rFonts w:asciiTheme="minorHAnsi" w:hAnsiTheme="minorHAnsi"/>
          <w:sz w:val="22"/>
          <w:szCs w:val="22"/>
        </w:rPr>
      </w:pPr>
      <w:r>
        <w:rPr>
          <w:rFonts w:asciiTheme="minorHAnsi" w:hAnsiTheme="minorHAnsi"/>
          <w:sz w:val="22"/>
          <w:szCs w:val="22"/>
        </w:rPr>
        <w:t>(iv)</w:t>
      </w:r>
      <w:r>
        <w:rPr>
          <w:rFonts w:asciiTheme="minorHAnsi" w:hAnsiTheme="minorHAnsi"/>
          <w:sz w:val="22"/>
          <w:szCs w:val="22"/>
        </w:rPr>
        <w:tab/>
      </w:r>
      <w:r w:rsidR="00E546C1" w:rsidRPr="006263DB">
        <w:rPr>
          <w:rFonts w:asciiTheme="minorHAnsi" w:hAnsiTheme="minorHAnsi"/>
          <w:sz w:val="22"/>
          <w:szCs w:val="22"/>
        </w:rPr>
        <w:t>The dense tropical rain forest like the Amazon basin (South America), Congo (Zaire) basin (Central Africa). Both are uninhabited jungles</w:t>
      </w:r>
    </w:p>
    <w:p w:rsidR="00E546C1" w:rsidRDefault="00E546C1" w:rsidP="004A4AEE">
      <w:pPr>
        <w:spacing w:line="276" w:lineRule="auto"/>
        <w:rPr>
          <w:rFonts w:asciiTheme="minorHAnsi" w:hAnsiTheme="minorHAnsi" w:cs="Arial"/>
          <w:sz w:val="22"/>
          <w:szCs w:val="22"/>
        </w:rPr>
      </w:pPr>
    </w:p>
    <w:p w:rsidR="00933F47" w:rsidRPr="006263DB" w:rsidRDefault="00933F47" w:rsidP="004A4AEE">
      <w:pPr>
        <w:spacing w:line="276" w:lineRule="auto"/>
        <w:rPr>
          <w:rFonts w:asciiTheme="minorHAnsi" w:hAnsiTheme="minorHAnsi" w:cs="Arial"/>
          <w:sz w:val="22"/>
          <w:szCs w:val="22"/>
        </w:rPr>
      </w:pPr>
      <w:r>
        <w:rPr>
          <w:rFonts w:asciiTheme="minorHAnsi" w:hAnsiTheme="minorHAnsi" w:cs="Arial"/>
          <w:sz w:val="22"/>
          <w:szCs w:val="22"/>
        </w:rPr>
        <w:t>STEP III</w:t>
      </w:r>
    </w:p>
    <w:p w:rsidR="00257B27" w:rsidRPr="006263DB" w:rsidRDefault="00933F47" w:rsidP="004A4AEE">
      <w:pPr>
        <w:spacing w:line="276" w:lineRule="auto"/>
        <w:rPr>
          <w:rFonts w:asciiTheme="minorHAnsi" w:hAnsiTheme="minorHAnsi" w:cs="Arial"/>
          <w:sz w:val="22"/>
          <w:szCs w:val="22"/>
        </w:rPr>
      </w:pPr>
      <w:r w:rsidRPr="006263DB">
        <w:rPr>
          <w:rStyle w:val="Strong"/>
          <w:rFonts w:asciiTheme="minorHAnsi" w:hAnsiTheme="minorHAnsi" w:cs="Arial"/>
          <w:b w:val="0"/>
          <w:sz w:val="22"/>
          <w:szCs w:val="22"/>
        </w:rPr>
        <w:t xml:space="preserve">PROBLEMS </w:t>
      </w:r>
      <w:r w:rsidR="004A4AEE">
        <w:rPr>
          <w:rStyle w:val="Strong"/>
          <w:rFonts w:asciiTheme="minorHAnsi" w:hAnsiTheme="minorHAnsi" w:cs="Arial"/>
          <w:b w:val="0"/>
          <w:sz w:val="22"/>
          <w:szCs w:val="22"/>
        </w:rPr>
        <w:t>CAUSED BY</w:t>
      </w:r>
      <w:r w:rsidRPr="006263DB">
        <w:rPr>
          <w:rStyle w:val="Strong"/>
          <w:rFonts w:asciiTheme="minorHAnsi" w:hAnsiTheme="minorHAnsi" w:cs="Arial"/>
          <w:b w:val="0"/>
          <w:sz w:val="22"/>
          <w:szCs w:val="22"/>
        </w:rPr>
        <w:t xml:space="preserve"> RAPID POPULATION GROWTH</w:t>
      </w:r>
      <w:r w:rsidR="00257B27" w:rsidRPr="006263DB">
        <w:rPr>
          <w:rFonts w:asciiTheme="minorHAnsi" w:hAnsiTheme="minorHAnsi" w:cs="Arial"/>
          <w:sz w:val="22"/>
          <w:szCs w:val="22"/>
        </w:rPr>
        <w:br/>
        <w:t>1. High rate of infant mortality is certain in a growing population because of social pressure</w:t>
      </w:r>
      <w:r w:rsidR="00257B27" w:rsidRPr="006263DB">
        <w:rPr>
          <w:rFonts w:asciiTheme="minorHAnsi" w:hAnsiTheme="minorHAnsi" w:cs="Arial"/>
          <w:sz w:val="22"/>
          <w:szCs w:val="22"/>
        </w:rPr>
        <w:br/>
        <w:t>2. High mobility will also result in a rapidly growing population</w:t>
      </w:r>
      <w:r w:rsidR="00257B27" w:rsidRPr="006263DB">
        <w:rPr>
          <w:rFonts w:asciiTheme="minorHAnsi" w:hAnsiTheme="minorHAnsi" w:cs="Arial"/>
          <w:sz w:val="22"/>
          <w:szCs w:val="22"/>
        </w:rPr>
        <w:br/>
        <w:t>3. Rapid population growth is always accompanied by food shortages</w:t>
      </w:r>
      <w:r w:rsidR="00257B27" w:rsidRPr="006263DB">
        <w:rPr>
          <w:rFonts w:asciiTheme="minorHAnsi" w:hAnsiTheme="minorHAnsi" w:cs="Arial"/>
          <w:sz w:val="22"/>
          <w:szCs w:val="22"/>
        </w:rPr>
        <w:br/>
        <w:t xml:space="preserve">4. The pressure on the low lean social services may </w:t>
      </w:r>
      <w:proofErr w:type="gramStart"/>
      <w:r w:rsidR="00257B27" w:rsidRPr="006263DB">
        <w:rPr>
          <w:rFonts w:asciiTheme="minorHAnsi" w:hAnsiTheme="minorHAnsi" w:cs="Arial"/>
          <w:sz w:val="22"/>
          <w:szCs w:val="22"/>
        </w:rPr>
        <w:t>led</w:t>
      </w:r>
      <w:proofErr w:type="gramEnd"/>
      <w:r w:rsidR="00257B27" w:rsidRPr="006263DB">
        <w:rPr>
          <w:rFonts w:asciiTheme="minorHAnsi" w:hAnsiTheme="minorHAnsi" w:cs="Arial"/>
          <w:sz w:val="22"/>
          <w:szCs w:val="22"/>
        </w:rPr>
        <w:t xml:space="preserve"> to low life expectancy</w:t>
      </w:r>
      <w:r w:rsidR="00257B27" w:rsidRPr="006263DB">
        <w:rPr>
          <w:rFonts w:asciiTheme="minorHAnsi" w:hAnsiTheme="minorHAnsi" w:cs="Arial"/>
          <w:sz w:val="22"/>
          <w:szCs w:val="22"/>
        </w:rPr>
        <w:br/>
        <w:t>5. Malnutrition and diseases</w:t>
      </w:r>
      <w:r w:rsidR="00257B27" w:rsidRPr="006263DB">
        <w:rPr>
          <w:rFonts w:asciiTheme="minorHAnsi" w:hAnsiTheme="minorHAnsi" w:cs="Arial"/>
          <w:sz w:val="22"/>
          <w:szCs w:val="22"/>
        </w:rPr>
        <w:br/>
        <w:t>6. Overpopulation always breeds vices such as armed robbery, prostitution etc</w:t>
      </w:r>
      <w:r w:rsidR="00257B27" w:rsidRPr="006263DB">
        <w:rPr>
          <w:rFonts w:asciiTheme="minorHAnsi" w:hAnsiTheme="minorHAnsi" w:cs="Arial"/>
          <w:sz w:val="22"/>
          <w:szCs w:val="22"/>
        </w:rPr>
        <w:br/>
        <w:t>7. Inflation is bound to occur, in a situation of growing population</w:t>
      </w:r>
      <w:r w:rsidR="00257B27" w:rsidRPr="006263DB">
        <w:rPr>
          <w:rFonts w:asciiTheme="minorHAnsi" w:hAnsiTheme="minorHAnsi" w:cs="Arial"/>
          <w:sz w:val="22"/>
          <w:szCs w:val="22"/>
        </w:rPr>
        <w:br/>
        <w:t xml:space="preserve">8. </w:t>
      </w:r>
      <w:proofErr w:type="spellStart"/>
      <w:r w:rsidR="00257B27" w:rsidRPr="006263DB">
        <w:rPr>
          <w:rFonts w:asciiTheme="minorHAnsi" w:hAnsiTheme="minorHAnsi" w:cs="Arial"/>
          <w:sz w:val="22"/>
          <w:szCs w:val="22"/>
        </w:rPr>
        <w:t>Over crowding</w:t>
      </w:r>
      <w:proofErr w:type="spellEnd"/>
      <w:r w:rsidR="00257B27" w:rsidRPr="006263DB">
        <w:rPr>
          <w:rFonts w:asciiTheme="minorHAnsi" w:hAnsiTheme="minorHAnsi" w:cs="Arial"/>
          <w:sz w:val="22"/>
          <w:szCs w:val="22"/>
        </w:rPr>
        <w:t>: growing population always leads to overcrowding</w:t>
      </w:r>
    </w:p>
    <w:p w:rsidR="00257B27" w:rsidRPr="006263DB" w:rsidRDefault="00257B27" w:rsidP="004A4AEE">
      <w:pPr>
        <w:spacing w:line="276" w:lineRule="auto"/>
        <w:rPr>
          <w:rFonts w:asciiTheme="minorHAnsi" w:hAnsiTheme="minorHAnsi" w:cs="Arial"/>
          <w:sz w:val="22"/>
          <w:szCs w:val="22"/>
        </w:rPr>
      </w:pPr>
      <w:proofErr w:type="gramStart"/>
      <w:r w:rsidRPr="006E541E">
        <w:rPr>
          <w:rStyle w:val="Strong"/>
          <w:rFonts w:asciiTheme="minorHAnsi" w:hAnsiTheme="minorHAnsi" w:cs="Arial"/>
          <w:b w:val="0"/>
          <w:sz w:val="22"/>
          <w:szCs w:val="22"/>
          <w:u w:val="single"/>
        </w:rPr>
        <w:t>Advantages of High Population Densities</w:t>
      </w:r>
      <w:r w:rsidRPr="006263DB">
        <w:rPr>
          <w:rFonts w:asciiTheme="minorHAnsi" w:hAnsiTheme="minorHAnsi" w:cs="Arial"/>
          <w:sz w:val="22"/>
          <w:szCs w:val="22"/>
        </w:rPr>
        <w:br/>
        <w:t>1.</w:t>
      </w:r>
      <w:proofErr w:type="gramEnd"/>
      <w:r w:rsidRPr="006263DB">
        <w:rPr>
          <w:rFonts w:asciiTheme="minorHAnsi" w:hAnsiTheme="minorHAnsi" w:cs="Arial"/>
          <w:sz w:val="22"/>
          <w:szCs w:val="22"/>
        </w:rPr>
        <w:t xml:space="preserve"> High population provides large </w:t>
      </w:r>
      <w:proofErr w:type="spellStart"/>
      <w:r w:rsidRPr="006263DB">
        <w:rPr>
          <w:rFonts w:asciiTheme="minorHAnsi" w:hAnsiTheme="minorHAnsi" w:cs="Arial"/>
          <w:sz w:val="22"/>
          <w:szCs w:val="22"/>
        </w:rPr>
        <w:t>labour</w:t>
      </w:r>
      <w:proofErr w:type="spellEnd"/>
      <w:r w:rsidRPr="006263DB">
        <w:rPr>
          <w:rFonts w:asciiTheme="minorHAnsi" w:hAnsiTheme="minorHAnsi" w:cs="Arial"/>
          <w:sz w:val="22"/>
          <w:szCs w:val="22"/>
        </w:rPr>
        <w:t xml:space="preserve"> force for industries</w:t>
      </w:r>
      <w:r w:rsidRPr="006263DB">
        <w:rPr>
          <w:rFonts w:asciiTheme="minorHAnsi" w:hAnsiTheme="minorHAnsi" w:cs="Arial"/>
          <w:sz w:val="22"/>
          <w:szCs w:val="22"/>
        </w:rPr>
        <w:br/>
        <w:t>2. High population is a source of large market for the goods produced by the industries</w:t>
      </w:r>
      <w:r w:rsidRPr="006263DB">
        <w:rPr>
          <w:rFonts w:asciiTheme="minorHAnsi" w:hAnsiTheme="minorHAnsi" w:cs="Arial"/>
          <w:sz w:val="22"/>
          <w:szCs w:val="22"/>
        </w:rPr>
        <w:br/>
        <w:t>3. With large population concentration in an area, there is need for effectiveness planning so that the town can function properly</w:t>
      </w:r>
      <w:r w:rsidRPr="006263DB">
        <w:rPr>
          <w:rFonts w:asciiTheme="minorHAnsi" w:hAnsiTheme="minorHAnsi" w:cs="Arial"/>
          <w:sz w:val="22"/>
          <w:szCs w:val="22"/>
        </w:rPr>
        <w:br/>
        <w:t>4. Many people are brought together and this can promote unity among the diverse people in the country</w:t>
      </w:r>
      <w:r w:rsidRPr="006263DB">
        <w:rPr>
          <w:rFonts w:asciiTheme="minorHAnsi" w:hAnsiTheme="minorHAnsi" w:cs="Arial"/>
          <w:sz w:val="22"/>
          <w:szCs w:val="22"/>
        </w:rPr>
        <w:br/>
        <w:t>5. Manpower is exported to these regions to enable them earn foreign exchange</w:t>
      </w:r>
      <w:r w:rsidRPr="006263DB">
        <w:rPr>
          <w:rFonts w:asciiTheme="minorHAnsi" w:hAnsiTheme="minorHAnsi" w:cs="Arial"/>
          <w:sz w:val="22"/>
          <w:szCs w:val="22"/>
        </w:rPr>
        <w:br/>
        <w:t>6. Organized army in such area is possible</w:t>
      </w:r>
    </w:p>
    <w:p w:rsidR="00257B27" w:rsidRPr="006263DB" w:rsidRDefault="00257B27" w:rsidP="004A4AEE">
      <w:pPr>
        <w:spacing w:line="276" w:lineRule="auto"/>
        <w:rPr>
          <w:rFonts w:asciiTheme="minorHAnsi" w:hAnsiTheme="minorHAnsi" w:cs="Arial"/>
          <w:sz w:val="22"/>
          <w:szCs w:val="22"/>
        </w:rPr>
      </w:pPr>
      <w:r w:rsidRPr="006E541E">
        <w:rPr>
          <w:rStyle w:val="Strong"/>
          <w:rFonts w:asciiTheme="minorHAnsi" w:hAnsiTheme="minorHAnsi" w:cs="Arial"/>
          <w:b w:val="0"/>
          <w:sz w:val="22"/>
          <w:szCs w:val="22"/>
          <w:u w:val="single"/>
        </w:rPr>
        <w:t xml:space="preserve">Disadvantages </w:t>
      </w:r>
      <w:r w:rsidR="006E541E" w:rsidRPr="006E541E">
        <w:rPr>
          <w:rStyle w:val="Strong"/>
          <w:rFonts w:asciiTheme="minorHAnsi" w:hAnsiTheme="minorHAnsi" w:cs="Arial"/>
          <w:b w:val="0"/>
          <w:sz w:val="22"/>
          <w:szCs w:val="22"/>
          <w:u w:val="single"/>
        </w:rPr>
        <w:t>of High Population Densities</w:t>
      </w:r>
      <w:r w:rsidRPr="006263DB">
        <w:rPr>
          <w:rFonts w:asciiTheme="minorHAnsi" w:hAnsiTheme="minorHAnsi" w:cs="Arial"/>
          <w:sz w:val="22"/>
          <w:szCs w:val="22"/>
        </w:rPr>
        <w:br/>
        <w:t xml:space="preserve">1. Natural resources like fertile </w:t>
      </w:r>
      <w:r w:rsidR="006E541E" w:rsidRPr="006263DB">
        <w:rPr>
          <w:rFonts w:asciiTheme="minorHAnsi" w:hAnsiTheme="minorHAnsi" w:cs="Arial"/>
          <w:sz w:val="22"/>
          <w:szCs w:val="22"/>
        </w:rPr>
        <w:t>farmlands</w:t>
      </w:r>
      <w:r w:rsidRPr="006263DB">
        <w:rPr>
          <w:rFonts w:asciiTheme="minorHAnsi" w:hAnsiTheme="minorHAnsi" w:cs="Arial"/>
          <w:sz w:val="22"/>
          <w:szCs w:val="22"/>
        </w:rPr>
        <w:t xml:space="preserve"> become over exploited where there is high population growth</w:t>
      </w:r>
      <w:r w:rsidRPr="006263DB">
        <w:rPr>
          <w:rFonts w:asciiTheme="minorHAnsi" w:hAnsiTheme="minorHAnsi" w:cs="Arial"/>
          <w:sz w:val="22"/>
          <w:szCs w:val="22"/>
        </w:rPr>
        <w:br/>
        <w:t>2. Areas of high population densities are usually associated with high crime rate like armed robbery, car snatcher, hired assassin etc. These may be due to lack of jobs; hence people resort in crimes</w:t>
      </w:r>
      <w:r w:rsidRPr="006263DB">
        <w:rPr>
          <w:rFonts w:asciiTheme="minorHAnsi" w:hAnsiTheme="minorHAnsi" w:cs="Arial"/>
          <w:sz w:val="22"/>
          <w:szCs w:val="22"/>
        </w:rPr>
        <w:br/>
        <w:t>3. Areas of high population densities usually do not have enough jobs for the ever increasing influx of people. This leads to unemployment and underemployment</w:t>
      </w:r>
      <w:r w:rsidRPr="006263DB">
        <w:rPr>
          <w:rFonts w:asciiTheme="minorHAnsi" w:hAnsiTheme="minorHAnsi" w:cs="Arial"/>
          <w:sz w:val="22"/>
          <w:szCs w:val="22"/>
        </w:rPr>
        <w:br/>
        <w:t>4. High population concentration leads to scarce or poor accommodation as the house available may not be enough for the high population</w:t>
      </w:r>
      <w:r w:rsidRPr="006263DB">
        <w:rPr>
          <w:rFonts w:asciiTheme="minorHAnsi" w:hAnsiTheme="minorHAnsi" w:cs="Arial"/>
          <w:sz w:val="22"/>
          <w:szCs w:val="22"/>
        </w:rPr>
        <w:br/>
        <w:t xml:space="preserve">5. Many people travel on roads at the same time </w:t>
      </w:r>
      <w:proofErr w:type="gramStart"/>
      <w:r w:rsidRPr="006263DB">
        <w:rPr>
          <w:rFonts w:asciiTheme="minorHAnsi" w:hAnsiTheme="minorHAnsi" w:cs="Arial"/>
          <w:sz w:val="22"/>
          <w:szCs w:val="22"/>
        </w:rPr>
        <w:t>and ;</w:t>
      </w:r>
      <w:proofErr w:type="gramEnd"/>
      <w:r w:rsidRPr="006263DB">
        <w:rPr>
          <w:rFonts w:asciiTheme="minorHAnsi" w:hAnsiTheme="minorHAnsi" w:cs="Arial"/>
          <w:sz w:val="22"/>
          <w:szCs w:val="22"/>
        </w:rPr>
        <w:t xml:space="preserve"> this leads to traffic congestion most of the time</w:t>
      </w:r>
      <w:r w:rsidRPr="006263DB">
        <w:rPr>
          <w:rFonts w:asciiTheme="minorHAnsi" w:hAnsiTheme="minorHAnsi" w:cs="Arial"/>
          <w:sz w:val="22"/>
          <w:szCs w:val="22"/>
        </w:rPr>
        <w:br/>
        <w:t>6. Poor housing, pressure on natural resources and social facilities do lead to environmental pollution</w:t>
      </w:r>
    </w:p>
    <w:p w:rsidR="00257B27" w:rsidRPr="006263DB" w:rsidRDefault="00257B27" w:rsidP="004A4AEE">
      <w:pPr>
        <w:spacing w:line="276" w:lineRule="auto"/>
        <w:rPr>
          <w:rFonts w:asciiTheme="minorHAnsi" w:hAnsiTheme="minorHAnsi" w:cs="Arial"/>
          <w:sz w:val="22"/>
          <w:szCs w:val="22"/>
        </w:rPr>
      </w:pPr>
      <w:r w:rsidRPr="006E541E">
        <w:rPr>
          <w:rStyle w:val="Strong"/>
          <w:rFonts w:asciiTheme="minorHAnsi" w:hAnsiTheme="minorHAnsi" w:cs="Arial"/>
          <w:b w:val="0"/>
          <w:sz w:val="22"/>
          <w:szCs w:val="22"/>
          <w:u w:val="single"/>
        </w:rPr>
        <w:t xml:space="preserve">Advantages </w:t>
      </w:r>
      <w:r w:rsidR="006E541E" w:rsidRPr="006E541E">
        <w:rPr>
          <w:rStyle w:val="Strong"/>
          <w:rFonts w:asciiTheme="minorHAnsi" w:hAnsiTheme="minorHAnsi" w:cs="Arial"/>
          <w:b w:val="0"/>
          <w:sz w:val="22"/>
          <w:szCs w:val="22"/>
          <w:u w:val="single"/>
        </w:rPr>
        <w:t>of Low Population Densities</w:t>
      </w:r>
      <w:r w:rsidRPr="006263DB">
        <w:rPr>
          <w:rFonts w:asciiTheme="minorHAnsi" w:hAnsiTheme="minorHAnsi" w:cs="Arial"/>
          <w:sz w:val="22"/>
          <w:szCs w:val="22"/>
        </w:rPr>
        <w:br/>
        <w:t>1. There will be abundance of resources in areas where there and resource endowment</w:t>
      </w:r>
      <w:r w:rsidRPr="006263DB">
        <w:rPr>
          <w:rFonts w:asciiTheme="minorHAnsi" w:hAnsiTheme="minorHAnsi" w:cs="Arial"/>
          <w:sz w:val="22"/>
          <w:szCs w:val="22"/>
        </w:rPr>
        <w:br/>
        <w:t>2. The rate of armed robbery, car snatching etc is generally reduced</w:t>
      </w:r>
      <w:r w:rsidRPr="006263DB">
        <w:rPr>
          <w:rFonts w:asciiTheme="minorHAnsi" w:hAnsiTheme="minorHAnsi" w:cs="Arial"/>
          <w:sz w:val="22"/>
          <w:szCs w:val="22"/>
        </w:rPr>
        <w:br/>
        <w:t>3. There is no traffic congestion in areas of low population</w:t>
      </w:r>
      <w:r w:rsidRPr="006263DB">
        <w:rPr>
          <w:rFonts w:asciiTheme="minorHAnsi" w:hAnsiTheme="minorHAnsi" w:cs="Arial"/>
          <w:sz w:val="22"/>
          <w:szCs w:val="22"/>
        </w:rPr>
        <w:br/>
        <w:t>4. Goods and agriculture products are cheap and easily available due to low population</w:t>
      </w:r>
    </w:p>
    <w:p w:rsidR="00FA5672" w:rsidRDefault="00257B27" w:rsidP="004A4AEE">
      <w:pPr>
        <w:spacing w:line="276" w:lineRule="auto"/>
        <w:rPr>
          <w:rFonts w:asciiTheme="minorHAnsi" w:hAnsiTheme="minorHAnsi" w:cs="Arial"/>
          <w:sz w:val="22"/>
          <w:szCs w:val="22"/>
        </w:rPr>
      </w:pPr>
      <w:r w:rsidRPr="006E541E">
        <w:rPr>
          <w:rStyle w:val="Strong"/>
          <w:rFonts w:asciiTheme="minorHAnsi" w:hAnsiTheme="minorHAnsi" w:cs="Arial"/>
          <w:b w:val="0"/>
          <w:sz w:val="22"/>
          <w:szCs w:val="22"/>
          <w:u w:val="single"/>
        </w:rPr>
        <w:t xml:space="preserve">Disadvantages </w:t>
      </w:r>
      <w:r w:rsidR="006E541E" w:rsidRPr="006E541E">
        <w:rPr>
          <w:rStyle w:val="Strong"/>
          <w:rFonts w:asciiTheme="minorHAnsi" w:hAnsiTheme="minorHAnsi" w:cs="Arial"/>
          <w:b w:val="0"/>
          <w:sz w:val="22"/>
          <w:szCs w:val="22"/>
          <w:u w:val="single"/>
        </w:rPr>
        <w:t>of Low Population Densities</w:t>
      </w:r>
      <w:r w:rsidRPr="006263DB">
        <w:rPr>
          <w:rFonts w:asciiTheme="minorHAnsi" w:hAnsiTheme="minorHAnsi" w:cs="Arial"/>
          <w:sz w:val="22"/>
          <w:szCs w:val="22"/>
        </w:rPr>
        <w:br/>
        <w:t xml:space="preserve">1. Pipe borne water, electricity etc are grossly </w:t>
      </w:r>
      <w:r w:rsidR="00A30FC2" w:rsidRPr="006263DB">
        <w:rPr>
          <w:rFonts w:asciiTheme="minorHAnsi" w:hAnsiTheme="minorHAnsi" w:cs="Arial"/>
          <w:sz w:val="22"/>
          <w:szCs w:val="22"/>
        </w:rPr>
        <w:t>underutilized</w:t>
      </w:r>
      <w:r w:rsidRPr="006263DB">
        <w:rPr>
          <w:rFonts w:asciiTheme="minorHAnsi" w:hAnsiTheme="minorHAnsi" w:cs="Arial"/>
          <w:sz w:val="22"/>
          <w:szCs w:val="22"/>
        </w:rPr>
        <w:br/>
        <w:t xml:space="preserve">2. </w:t>
      </w:r>
      <w:proofErr w:type="spellStart"/>
      <w:r w:rsidRPr="006263DB">
        <w:rPr>
          <w:rFonts w:asciiTheme="minorHAnsi" w:hAnsiTheme="minorHAnsi" w:cs="Arial"/>
          <w:sz w:val="22"/>
          <w:szCs w:val="22"/>
        </w:rPr>
        <w:t>Defence</w:t>
      </w:r>
      <w:proofErr w:type="spellEnd"/>
      <w:r w:rsidRPr="006263DB">
        <w:rPr>
          <w:rFonts w:asciiTheme="minorHAnsi" w:hAnsiTheme="minorHAnsi" w:cs="Arial"/>
          <w:sz w:val="22"/>
          <w:szCs w:val="22"/>
        </w:rPr>
        <w:t xml:space="preserve"> maybe difficult in case of attack</w:t>
      </w:r>
      <w:r w:rsidRPr="006263DB">
        <w:rPr>
          <w:rFonts w:asciiTheme="minorHAnsi" w:hAnsiTheme="minorHAnsi" w:cs="Arial"/>
          <w:sz w:val="22"/>
          <w:szCs w:val="22"/>
        </w:rPr>
        <w:br/>
      </w:r>
      <w:r w:rsidRPr="006263DB">
        <w:rPr>
          <w:rFonts w:asciiTheme="minorHAnsi" w:hAnsiTheme="minorHAnsi" w:cs="Arial"/>
          <w:sz w:val="22"/>
          <w:szCs w:val="22"/>
        </w:rPr>
        <w:lastRenderedPageBreak/>
        <w:t xml:space="preserve">3. As a result of </w:t>
      </w:r>
      <w:r w:rsidR="00A30FC2" w:rsidRPr="006263DB">
        <w:rPr>
          <w:rFonts w:asciiTheme="minorHAnsi" w:hAnsiTheme="minorHAnsi" w:cs="Arial"/>
          <w:sz w:val="22"/>
          <w:szCs w:val="22"/>
        </w:rPr>
        <w:t>few numbers</w:t>
      </w:r>
      <w:r w:rsidRPr="006263DB">
        <w:rPr>
          <w:rFonts w:asciiTheme="minorHAnsi" w:hAnsiTheme="minorHAnsi" w:cs="Arial"/>
          <w:sz w:val="22"/>
          <w:szCs w:val="22"/>
        </w:rPr>
        <w:t xml:space="preserve"> of people, the level of revenue may be low</w:t>
      </w:r>
      <w:r w:rsidRPr="006263DB">
        <w:rPr>
          <w:rFonts w:asciiTheme="minorHAnsi" w:hAnsiTheme="minorHAnsi" w:cs="Arial"/>
          <w:sz w:val="22"/>
          <w:szCs w:val="22"/>
        </w:rPr>
        <w:br/>
        <w:t>4. There may be inadequate market for manufactured goods</w:t>
      </w:r>
    </w:p>
    <w:p w:rsidR="006E541E" w:rsidRPr="006E541E" w:rsidRDefault="006E541E" w:rsidP="004A4AEE">
      <w:pPr>
        <w:spacing w:line="276" w:lineRule="auto"/>
        <w:rPr>
          <w:rFonts w:asciiTheme="minorHAnsi" w:hAnsiTheme="minorHAnsi" w:cs="Arial"/>
          <w:sz w:val="22"/>
          <w:szCs w:val="22"/>
        </w:rPr>
      </w:pPr>
    </w:p>
    <w:p w:rsidR="00E546C1" w:rsidRPr="006263DB" w:rsidRDefault="00E546C1" w:rsidP="004A4AEE">
      <w:pPr>
        <w:spacing w:line="276" w:lineRule="auto"/>
        <w:rPr>
          <w:rFonts w:asciiTheme="minorHAnsi" w:hAnsiTheme="minorHAnsi" w:cs="Arial"/>
          <w:sz w:val="22"/>
          <w:szCs w:val="22"/>
        </w:rPr>
      </w:pPr>
      <w:r w:rsidRPr="006263DB">
        <w:rPr>
          <w:rStyle w:val="Strong"/>
          <w:rFonts w:asciiTheme="minorHAnsi" w:hAnsiTheme="minorHAnsi" w:cs="Arial"/>
          <w:b w:val="0"/>
          <w:sz w:val="22"/>
          <w:szCs w:val="22"/>
        </w:rPr>
        <w:t>ASSESSMENT</w:t>
      </w:r>
    </w:p>
    <w:p w:rsidR="00E546C1" w:rsidRPr="006263DB" w:rsidRDefault="00E546C1" w:rsidP="004A4AEE">
      <w:pPr>
        <w:numPr>
          <w:ilvl w:val="0"/>
          <w:numId w:val="2"/>
        </w:num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 Great Britain, France, German, Denmark, Belgium areas are highly industrialized due to the presence of</w:t>
      </w:r>
      <w:r w:rsidRPr="006263DB">
        <w:rPr>
          <w:rFonts w:asciiTheme="minorHAnsi" w:eastAsia="Times New Roman" w:hAnsiTheme="minorHAnsi" w:cs="Arial"/>
          <w:sz w:val="22"/>
          <w:szCs w:val="22"/>
        </w:rPr>
        <w:br/>
        <w:t>(a) petroleum</w:t>
      </w:r>
      <w:r w:rsidRPr="006263DB">
        <w:rPr>
          <w:rFonts w:asciiTheme="minorHAnsi" w:eastAsia="Times New Roman" w:hAnsiTheme="minorHAnsi" w:cs="Arial"/>
          <w:sz w:val="22"/>
          <w:szCs w:val="22"/>
        </w:rPr>
        <w:br/>
        <w:t>(b) gold</w:t>
      </w:r>
      <w:r w:rsidRPr="006263DB">
        <w:rPr>
          <w:rFonts w:asciiTheme="minorHAnsi" w:eastAsia="Times New Roman" w:hAnsiTheme="minorHAnsi" w:cs="Arial"/>
          <w:sz w:val="22"/>
          <w:szCs w:val="22"/>
        </w:rPr>
        <w:br/>
        <w:t>(c) bitumen</w:t>
      </w:r>
      <w:r w:rsidRPr="006263DB">
        <w:rPr>
          <w:rFonts w:asciiTheme="minorHAnsi" w:eastAsia="Times New Roman" w:hAnsiTheme="minorHAnsi" w:cs="Arial"/>
          <w:sz w:val="22"/>
          <w:szCs w:val="22"/>
        </w:rPr>
        <w:br/>
        <w:t>(d) coal and iron</w:t>
      </w:r>
    </w:p>
    <w:p w:rsidR="00E546C1" w:rsidRPr="006263DB" w:rsidRDefault="00E546C1" w:rsidP="004A4AEE">
      <w:pPr>
        <w:numPr>
          <w:ilvl w:val="0"/>
          <w:numId w:val="2"/>
        </w:num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Pick out the odd one</w:t>
      </w:r>
      <w:r w:rsidRPr="006263DB">
        <w:rPr>
          <w:rFonts w:asciiTheme="minorHAnsi" w:eastAsia="Times New Roman" w:hAnsiTheme="minorHAnsi" w:cs="Arial"/>
          <w:sz w:val="22"/>
          <w:szCs w:val="22"/>
        </w:rPr>
        <w:br/>
        <w:t>(a) China</w:t>
      </w:r>
      <w:r w:rsidRPr="006263DB">
        <w:rPr>
          <w:rFonts w:asciiTheme="minorHAnsi" w:eastAsia="Times New Roman" w:hAnsiTheme="minorHAnsi" w:cs="Arial"/>
          <w:sz w:val="22"/>
          <w:szCs w:val="22"/>
        </w:rPr>
        <w:br/>
        <w:t>(b) India</w:t>
      </w:r>
      <w:r w:rsidRPr="006263DB">
        <w:rPr>
          <w:rFonts w:asciiTheme="minorHAnsi" w:eastAsia="Times New Roman" w:hAnsiTheme="minorHAnsi" w:cs="Arial"/>
          <w:sz w:val="22"/>
          <w:szCs w:val="22"/>
        </w:rPr>
        <w:br/>
        <w:t>(c) Japan</w:t>
      </w:r>
      <w:r w:rsidRPr="006263DB">
        <w:rPr>
          <w:rFonts w:asciiTheme="minorHAnsi" w:eastAsia="Times New Roman" w:hAnsiTheme="minorHAnsi" w:cs="Arial"/>
          <w:sz w:val="22"/>
          <w:szCs w:val="22"/>
        </w:rPr>
        <w:br/>
        <w:t>(d) Egypt</w:t>
      </w:r>
    </w:p>
    <w:p w:rsidR="00E546C1" w:rsidRPr="006263DB" w:rsidRDefault="00E546C1" w:rsidP="004A4AEE">
      <w:pPr>
        <w:numPr>
          <w:ilvl w:val="0"/>
          <w:numId w:val="2"/>
        </w:num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Natural resources like fertile farmlands, become over exploited where there is high</w:t>
      </w:r>
      <w:r w:rsidRPr="006263DB">
        <w:rPr>
          <w:rFonts w:asciiTheme="minorHAnsi" w:eastAsia="Times New Roman" w:hAnsiTheme="minorHAnsi" w:cs="Arial"/>
          <w:sz w:val="22"/>
          <w:szCs w:val="22"/>
        </w:rPr>
        <w:br/>
        <w:t>(a) population growth</w:t>
      </w:r>
      <w:r w:rsidRPr="006263DB">
        <w:rPr>
          <w:rFonts w:asciiTheme="minorHAnsi" w:eastAsia="Times New Roman" w:hAnsiTheme="minorHAnsi" w:cs="Arial"/>
          <w:sz w:val="22"/>
          <w:szCs w:val="22"/>
        </w:rPr>
        <w:br/>
        <w:t>(b) birth rate</w:t>
      </w:r>
      <w:r w:rsidRPr="006263DB">
        <w:rPr>
          <w:rFonts w:asciiTheme="minorHAnsi" w:eastAsia="Times New Roman" w:hAnsiTheme="minorHAnsi" w:cs="Arial"/>
          <w:sz w:val="22"/>
          <w:szCs w:val="22"/>
        </w:rPr>
        <w:br/>
        <w:t>(c) death rate</w:t>
      </w:r>
      <w:r w:rsidRPr="006263DB">
        <w:rPr>
          <w:rFonts w:asciiTheme="minorHAnsi" w:eastAsia="Times New Roman" w:hAnsiTheme="minorHAnsi" w:cs="Arial"/>
          <w:sz w:val="22"/>
          <w:szCs w:val="22"/>
        </w:rPr>
        <w:br/>
        <w:t>(d) ageing population</w:t>
      </w:r>
    </w:p>
    <w:p w:rsidR="00E546C1" w:rsidRPr="006263DB" w:rsidRDefault="00E546C1" w:rsidP="004A4AEE">
      <w:pPr>
        <w:numPr>
          <w:ilvl w:val="0"/>
          <w:numId w:val="2"/>
        </w:num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 xml:space="preserve">One of these is not an </w:t>
      </w:r>
      <w:r w:rsidR="00A30FC2" w:rsidRPr="006263DB">
        <w:rPr>
          <w:rFonts w:asciiTheme="minorHAnsi" w:eastAsia="Times New Roman" w:hAnsiTheme="minorHAnsi" w:cs="Arial"/>
          <w:sz w:val="22"/>
          <w:szCs w:val="22"/>
        </w:rPr>
        <w:t>advantage</w:t>
      </w:r>
      <w:r w:rsidRPr="006263DB">
        <w:rPr>
          <w:rFonts w:asciiTheme="minorHAnsi" w:eastAsia="Times New Roman" w:hAnsiTheme="minorHAnsi" w:cs="Arial"/>
          <w:sz w:val="22"/>
          <w:szCs w:val="22"/>
        </w:rPr>
        <w:t xml:space="preserve"> of low population</w:t>
      </w:r>
      <w:r w:rsidRPr="006263DB">
        <w:rPr>
          <w:rFonts w:asciiTheme="minorHAnsi" w:eastAsia="Times New Roman" w:hAnsiTheme="minorHAnsi" w:cs="Arial"/>
          <w:sz w:val="22"/>
          <w:szCs w:val="22"/>
        </w:rPr>
        <w:br/>
        <w:t>(a) There will be abundance of resources in areas where there and resource endowment</w:t>
      </w:r>
      <w:r w:rsidRPr="006263DB">
        <w:rPr>
          <w:rFonts w:asciiTheme="minorHAnsi" w:eastAsia="Times New Roman" w:hAnsiTheme="minorHAnsi" w:cs="Arial"/>
          <w:sz w:val="22"/>
          <w:szCs w:val="22"/>
        </w:rPr>
        <w:br/>
        <w:t>(b) The rate of armed robbery, car snatching etc is generally reduced</w:t>
      </w:r>
      <w:r w:rsidRPr="006263DB">
        <w:rPr>
          <w:rFonts w:asciiTheme="minorHAnsi" w:eastAsia="Times New Roman" w:hAnsiTheme="minorHAnsi" w:cs="Arial"/>
          <w:sz w:val="22"/>
          <w:szCs w:val="22"/>
        </w:rPr>
        <w:br/>
        <w:t>(c) There is no traffic congestion in areas of low population</w:t>
      </w:r>
      <w:r w:rsidRPr="006263DB">
        <w:rPr>
          <w:rFonts w:asciiTheme="minorHAnsi" w:eastAsia="Times New Roman" w:hAnsiTheme="minorHAnsi" w:cs="Arial"/>
          <w:sz w:val="22"/>
          <w:szCs w:val="22"/>
        </w:rPr>
        <w:br/>
        <w:t>(d)  Pipe borne water, electricity etc are grossly under utilized</w:t>
      </w:r>
    </w:p>
    <w:p w:rsidR="00E546C1" w:rsidRPr="006263DB" w:rsidRDefault="00E546C1" w:rsidP="004A4AEE">
      <w:pPr>
        <w:numPr>
          <w:ilvl w:val="0"/>
          <w:numId w:val="2"/>
        </w:numPr>
        <w:spacing w:line="276" w:lineRule="auto"/>
        <w:rPr>
          <w:rFonts w:asciiTheme="minorHAnsi" w:eastAsia="Times New Roman" w:hAnsiTheme="minorHAnsi" w:cs="Arial"/>
          <w:sz w:val="22"/>
          <w:szCs w:val="22"/>
        </w:rPr>
      </w:pPr>
      <w:r w:rsidRPr="006263DB">
        <w:rPr>
          <w:rFonts w:asciiTheme="minorHAnsi" w:eastAsia="Times New Roman" w:hAnsiTheme="minorHAnsi" w:cs="Arial"/>
          <w:sz w:val="22"/>
          <w:szCs w:val="22"/>
        </w:rPr>
        <w:t>One of these is not a moderately populated area</w:t>
      </w:r>
      <w:r w:rsidRPr="006263DB">
        <w:rPr>
          <w:rFonts w:asciiTheme="minorHAnsi" w:eastAsia="Times New Roman" w:hAnsiTheme="minorHAnsi" w:cs="Arial"/>
          <w:sz w:val="22"/>
          <w:szCs w:val="22"/>
        </w:rPr>
        <w:br/>
        <w:t>(a) Agricultural U.S.A</w:t>
      </w:r>
      <w:r w:rsidRPr="006263DB">
        <w:rPr>
          <w:rFonts w:asciiTheme="minorHAnsi" w:eastAsia="Times New Roman" w:hAnsiTheme="minorHAnsi" w:cs="Arial"/>
          <w:sz w:val="22"/>
          <w:szCs w:val="22"/>
        </w:rPr>
        <w:br/>
        <w:t>(b) Mediterranean Europe</w:t>
      </w:r>
      <w:r w:rsidRPr="006263DB">
        <w:rPr>
          <w:rFonts w:asciiTheme="minorHAnsi" w:eastAsia="Times New Roman" w:hAnsiTheme="minorHAnsi" w:cs="Arial"/>
          <w:sz w:val="22"/>
          <w:szCs w:val="22"/>
        </w:rPr>
        <w:br/>
        <w:t>(c) Atacama</w:t>
      </w:r>
      <w:r w:rsidRPr="006263DB">
        <w:rPr>
          <w:rFonts w:asciiTheme="minorHAnsi" w:eastAsia="Times New Roman" w:hAnsiTheme="minorHAnsi" w:cs="Arial"/>
          <w:sz w:val="22"/>
          <w:szCs w:val="22"/>
        </w:rPr>
        <w:br/>
        <w:t>(d) Most part of South Asia</w:t>
      </w:r>
    </w:p>
    <w:p w:rsidR="00E546C1" w:rsidRPr="006263DB" w:rsidRDefault="00E546C1" w:rsidP="004A4AEE">
      <w:pPr>
        <w:numPr>
          <w:ilvl w:val="0"/>
          <w:numId w:val="2"/>
        </w:numPr>
        <w:spacing w:line="276" w:lineRule="auto"/>
        <w:jc w:val="both"/>
        <w:rPr>
          <w:rFonts w:asciiTheme="minorHAnsi" w:eastAsia="Times New Roman" w:hAnsiTheme="minorHAnsi" w:cs="Arial"/>
          <w:sz w:val="22"/>
          <w:szCs w:val="22"/>
        </w:rPr>
      </w:pPr>
      <w:r w:rsidRPr="006263DB">
        <w:rPr>
          <w:rFonts w:asciiTheme="minorHAnsi" w:eastAsia="Times New Roman" w:hAnsiTheme="minorHAnsi" w:cs="Arial"/>
          <w:sz w:val="22"/>
          <w:szCs w:val="22"/>
        </w:rPr>
        <w:t>List 5 advantages of high population densities</w:t>
      </w:r>
    </w:p>
    <w:p w:rsidR="00E546C1" w:rsidRPr="006263DB" w:rsidRDefault="00E546C1" w:rsidP="004A4AEE">
      <w:pPr>
        <w:numPr>
          <w:ilvl w:val="0"/>
          <w:numId w:val="2"/>
        </w:numPr>
        <w:spacing w:line="276" w:lineRule="auto"/>
        <w:jc w:val="both"/>
        <w:rPr>
          <w:rFonts w:asciiTheme="minorHAnsi" w:eastAsia="Times New Roman" w:hAnsiTheme="minorHAnsi" w:cs="Arial"/>
          <w:sz w:val="22"/>
          <w:szCs w:val="22"/>
        </w:rPr>
      </w:pPr>
      <w:r w:rsidRPr="006263DB">
        <w:rPr>
          <w:rFonts w:asciiTheme="minorHAnsi" w:eastAsia="Times New Roman" w:hAnsiTheme="minorHAnsi" w:cs="Arial"/>
          <w:sz w:val="22"/>
          <w:szCs w:val="22"/>
        </w:rPr>
        <w:t>List 5 disadvantages of high population densities</w:t>
      </w:r>
    </w:p>
    <w:p w:rsidR="00E546C1" w:rsidRPr="006263DB" w:rsidRDefault="00E546C1" w:rsidP="004A4AEE">
      <w:pPr>
        <w:numPr>
          <w:ilvl w:val="0"/>
          <w:numId w:val="2"/>
        </w:numPr>
        <w:spacing w:line="276" w:lineRule="auto"/>
        <w:jc w:val="both"/>
        <w:rPr>
          <w:rFonts w:asciiTheme="minorHAnsi" w:eastAsia="Times New Roman" w:hAnsiTheme="minorHAnsi" w:cs="Arial"/>
          <w:sz w:val="22"/>
          <w:szCs w:val="22"/>
        </w:rPr>
      </w:pPr>
      <w:r w:rsidRPr="006263DB">
        <w:rPr>
          <w:rFonts w:asciiTheme="minorHAnsi" w:eastAsia="Times New Roman" w:hAnsiTheme="minorHAnsi" w:cs="Arial"/>
          <w:sz w:val="22"/>
          <w:szCs w:val="22"/>
        </w:rPr>
        <w:t>List 5 problems of rapid population growth</w:t>
      </w:r>
    </w:p>
    <w:p w:rsidR="00E546C1" w:rsidRPr="006263DB" w:rsidRDefault="00E546C1" w:rsidP="004A4AEE">
      <w:pPr>
        <w:numPr>
          <w:ilvl w:val="0"/>
          <w:numId w:val="2"/>
        </w:numPr>
        <w:spacing w:line="276" w:lineRule="auto"/>
        <w:jc w:val="both"/>
        <w:rPr>
          <w:rFonts w:asciiTheme="minorHAnsi" w:eastAsia="Times New Roman" w:hAnsiTheme="minorHAnsi" w:cs="Arial"/>
          <w:sz w:val="22"/>
          <w:szCs w:val="22"/>
        </w:rPr>
      </w:pPr>
      <w:r w:rsidRPr="006263DB">
        <w:rPr>
          <w:rFonts w:asciiTheme="minorHAnsi" w:eastAsia="Times New Roman" w:hAnsiTheme="minorHAnsi" w:cs="Arial"/>
          <w:sz w:val="22"/>
          <w:szCs w:val="22"/>
        </w:rPr>
        <w:t>List 3 advantages of low population densities</w:t>
      </w:r>
    </w:p>
    <w:p w:rsidR="00E546C1" w:rsidRPr="006263DB" w:rsidRDefault="00E546C1" w:rsidP="004A4AEE">
      <w:pPr>
        <w:numPr>
          <w:ilvl w:val="0"/>
          <w:numId w:val="2"/>
        </w:numPr>
        <w:spacing w:line="276" w:lineRule="auto"/>
        <w:jc w:val="both"/>
        <w:rPr>
          <w:rFonts w:asciiTheme="minorHAnsi" w:hAnsiTheme="minorHAnsi"/>
          <w:sz w:val="22"/>
          <w:szCs w:val="22"/>
        </w:rPr>
      </w:pPr>
      <w:r w:rsidRPr="006263DB">
        <w:rPr>
          <w:rFonts w:asciiTheme="minorHAnsi" w:hAnsiTheme="minorHAnsi"/>
          <w:sz w:val="22"/>
          <w:szCs w:val="22"/>
        </w:rPr>
        <w:t>What are the factors affecting the growth of a population?</w:t>
      </w:r>
    </w:p>
    <w:p w:rsidR="00E546C1" w:rsidRPr="006263DB" w:rsidRDefault="00E546C1" w:rsidP="004A4AEE">
      <w:pPr>
        <w:numPr>
          <w:ilvl w:val="0"/>
          <w:numId w:val="2"/>
        </w:numPr>
        <w:spacing w:line="276" w:lineRule="auto"/>
        <w:jc w:val="both"/>
        <w:rPr>
          <w:rFonts w:asciiTheme="minorHAnsi" w:hAnsiTheme="minorHAnsi"/>
          <w:sz w:val="22"/>
          <w:szCs w:val="22"/>
        </w:rPr>
      </w:pPr>
      <w:r w:rsidRPr="006263DB">
        <w:rPr>
          <w:rFonts w:asciiTheme="minorHAnsi" w:hAnsiTheme="minorHAnsi"/>
          <w:sz w:val="22"/>
          <w:szCs w:val="22"/>
        </w:rPr>
        <w:t>Where are the moderately populated parts of the world?</w:t>
      </w:r>
    </w:p>
    <w:p w:rsidR="00E546C1" w:rsidRPr="006263DB" w:rsidRDefault="00E546C1" w:rsidP="004A4AEE">
      <w:pPr>
        <w:numPr>
          <w:ilvl w:val="0"/>
          <w:numId w:val="2"/>
        </w:numPr>
        <w:spacing w:line="276" w:lineRule="auto"/>
        <w:jc w:val="both"/>
        <w:rPr>
          <w:rFonts w:asciiTheme="minorHAnsi" w:hAnsiTheme="minorHAnsi"/>
          <w:sz w:val="22"/>
          <w:szCs w:val="22"/>
        </w:rPr>
      </w:pPr>
      <w:r w:rsidRPr="006263DB">
        <w:rPr>
          <w:rFonts w:asciiTheme="minorHAnsi" w:hAnsiTheme="minorHAnsi"/>
          <w:sz w:val="22"/>
          <w:szCs w:val="22"/>
        </w:rPr>
        <w:t>What are the physical factors affecting population growth?</w:t>
      </w:r>
    </w:p>
    <w:p w:rsidR="00E546C1" w:rsidRPr="006263DB" w:rsidRDefault="00E546C1" w:rsidP="004A4AEE">
      <w:pPr>
        <w:numPr>
          <w:ilvl w:val="0"/>
          <w:numId w:val="2"/>
        </w:numPr>
        <w:spacing w:line="276" w:lineRule="auto"/>
        <w:jc w:val="both"/>
        <w:rPr>
          <w:rFonts w:asciiTheme="minorHAnsi" w:hAnsiTheme="minorHAnsi"/>
          <w:sz w:val="22"/>
          <w:szCs w:val="22"/>
        </w:rPr>
      </w:pPr>
      <w:r w:rsidRPr="006263DB">
        <w:rPr>
          <w:rFonts w:asciiTheme="minorHAnsi" w:hAnsiTheme="minorHAnsi"/>
          <w:sz w:val="22"/>
          <w:szCs w:val="22"/>
        </w:rPr>
        <w:t>What are the human factors affecting population growth?</w:t>
      </w:r>
    </w:p>
    <w:sectPr w:rsidR="00E546C1" w:rsidRPr="006263DB" w:rsidSect="00257B27">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hybridMultilevel"/>
    <w:tmpl w:val="0000000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B0143C"/>
    <w:multiLevelType w:val="multilevel"/>
    <w:tmpl w:val="F68012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4F4540D"/>
    <w:multiLevelType w:val="multilevel"/>
    <w:tmpl w:val="72606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94744B"/>
    <w:multiLevelType w:val="multilevel"/>
    <w:tmpl w:val="82E061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1262A18"/>
    <w:multiLevelType w:val="multilevel"/>
    <w:tmpl w:val="2898C0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4E3096C"/>
    <w:multiLevelType w:val="multilevel"/>
    <w:tmpl w:val="5DBC5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4421C5E"/>
    <w:multiLevelType w:val="multilevel"/>
    <w:tmpl w:val="DCAAED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95940BB"/>
    <w:multiLevelType w:val="multilevel"/>
    <w:tmpl w:val="1A56D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F32DE9"/>
    <w:multiLevelType w:val="multilevel"/>
    <w:tmpl w:val="063CAA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1CB3D95"/>
    <w:multiLevelType w:val="multilevel"/>
    <w:tmpl w:val="8E7CB9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activeWritingStyle w:appName="MSWord" w:lang="en-US" w:vendorID="64" w:dllVersion="131078" w:nlCheck="1" w:checkStyle="1"/>
  <w:proofState w:spelling="clean" w:grammar="clean"/>
  <w:defaultTabStop w:val="720"/>
  <w:drawingGridHorizontalSpacing w:val="120"/>
  <w:displayHorizontalDrawingGridEvery w:val="2"/>
  <w:characterSpacingControl w:val="doNotCompress"/>
  <w:compat/>
  <w:rsids>
    <w:rsidRoot w:val="00257B27"/>
    <w:rsid w:val="00195028"/>
    <w:rsid w:val="001A0859"/>
    <w:rsid w:val="001B2930"/>
    <w:rsid w:val="00257B27"/>
    <w:rsid w:val="00317729"/>
    <w:rsid w:val="00320329"/>
    <w:rsid w:val="004127E0"/>
    <w:rsid w:val="004A4AEE"/>
    <w:rsid w:val="004F1553"/>
    <w:rsid w:val="00527099"/>
    <w:rsid w:val="006263DB"/>
    <w:rsid w:val="006E541E"/>
    <w:rsid w:val="00720AA6"/>
    <w:rsid w:val="00751600"/>
    <w:rsid w:val="00845962"/>
    <w:rsid w:val="00933F47"/>
    <w:rsid w:val="00984F91"/>
    <w:rsid w:val="00A30FC2"/>
    <w:rsid w:val="00BB2793"/>
    <w:rsid w:val="00BC6074"/>
    <w:rsid w:val="00BE7E07"/>
    <w:rsid w:val="00CF5378"/>
    <w:rsid w:val="00DC1490"/>
    <w:rsid w:val="00E453C2"/>
    <w:rsid w:val="00E546C1"/>
    <w:rsid w:val="00FA5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B27"/>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7B27"/>
    <w:rPr>
      <w:strike w:val="0"/>
      <w:dstrike w:val="0"/>
      <w:color w:val="0000FF"/>
      <w:u w:val="none"/>
      <w:effect w:val="none"/>
    </w:rPr>
  </w:style>
  <w:style w:type="character" w:styleId="Strong">
    <w:name w:val="Strong"/>
    <w:basedOn w:val="DefaultParagraphFont"/>
    <w:uiPriority w:val="22"/>
    <w:qFormat/>
    <w:rsid w:val="00257B27"/>
    <w:rPr>
      <w:b/>
      <w:bCs/>
    </w:rPr>
  </w:style>
  <w:style w:type="character" w:styleId="Emphasis">
    <w:name w:val="Emphasis"/>
    <w:basedOn w:val="DefaultParagraphFont"/>
    <w:uiPriority w:val="20"/>
    <w:qFormat/>
    <w:rsid w:val="00FA5672"/>
    <w:rPr>
      <w:i/>
      <w:iCs/>
    </w:rPr>
  </w:style>
  <w:style w:type="paragraph" w:styleId="ListParagraph">
    <w:name w:val="List Paragraph"/>
    <w:basedOn w:val="Normal"/>
    <w:uiPriority w:val="34"/>
    <w:qFormat/>
    <w:rsid w:val="00751600"/>
    <w:pPr>
      <w:ind w:left="720"/>
      <w:contextualSpacing/>
    </w:pPr>
  </w:style>
</w:styles>
</file>

<file path=word/webSettings.xml><?xml version="1.0" encoding="utf-8"?>
<w:webSettings xmlns:r="http://schemas.openxmlformats.org/officeDocument/2006/relationships" xmlns:w="http://schemas.openxmlformats.org/wordprocessingml/2006/main">
  <w:divs>
    <w:div w:id="307977678">
      <w:bodyDiv w:val="1"/>
      <w:marLeft w:val="0"/>
      <w:marRight w:val="0"/>
      <w:marTop w:val="0"/>
      <w:marBottom w:val="0"/>
      <w:divBdr>
        <w:top w:val="none" w:sz="0" w:space="0" w:color="auto"/>
        <w:left w:val="none" w:sz="0" w:space="0" w:color="auto"/>
        <w:bottom w:val="none" w:sz="0" w:space="0" w:color="auto"/>
        <w:right w:val="none" w:sz="0" w:space="0" w:color="auto"/>
      </w:divBdr>
    </w:div>
    <w:div w:id="103523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IHEMADU</dc:creator>
  <cp:keywords/>
  <dc:description/>
  <cp:lastModifiedBy>IHEMADU</cp:lastModifiedBy>
  <cp:revision>8</cp:revision>
  <dcterms:created xsi:type="dcterms:W3CDTF">2021-10-31T16:50:00Z</dcterms:created>
  <dcterms:modified xsi:type="dcterms:W3CDTF">2021-11-02T09:55:00Z</dcterms:modified>
</cp:coreProperties>
</file>